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3DE" w:rsidRDefault="00A943DE" w:rsidP="00721C20">
      <w:pPr>
        <w:rPr>
          <w:sz w:val="28"/>
          <w:szCs w:val="28"/>
        </w:rPr>
      </w:pPr>
    </w:p>
    <w:sdt>
      <w:sdtPr>
        <w:rPr>
          <w:rFonts w:ascii="Arial" w:eastAsiaTheme="minorHAnsi" w:hAnsi="Arial" w:cs="Arial"/>
          <w:b w:val="0"/>
          <w:bCs w:val="0"/>
          <w:color w:val="auto"/>
          <w:sz w:val="22"/>
          <w:szCs w:val="22"/>
          <w:lang w:eastAsia="en-US"/>
        </w:rPr>
        <w:id w:val="1670901062"/>
        <w:docPartObj>
          <w:docPartGallery w:val="Table of Contents"/>
          <w:docPartUnique/>
        </w:docPartObj>
      </w:sdtPr>
      <w:sdtEndPr>
        <w:rPr>
          <w:rFonts w:eastAsia="Times New Roman"/>
          <w:sz w:val="24"/>
          <w:szCs w:val="24"/>
          <w:lang w:eastAsia="pl-PL"/>
        </w:rPr>
      </w:sdtEndPr>
      <w:sdtContent>
        <w:p w:rsidR="00721C20" w:rsidRPr="003A544D" w:rsidRDefault="003A544D" w:rsidP="003A544D">
          <w:pPr>
            <w:pStyle w:val="Nagwekspisutreci"/>
            <w:jc w:val="center"/>
            <w:rPr>
              <w:rFonts w:ascii="Arial" w:eastAsiaTheme="minorHAnsi" w:hAnsi="Arial" w:cs="Arial"/>
              <w:b w:val="0"/>
              <w:bCs w:val="0"/>
              <w:color w:val="auto"/>
              <w:sz w:val="22"/>
              <w:szCs w:val="22"/>
              <w:lang w:eastAsia="en-US"/>
            </w:rPr>
          </w:pPr>
          <w:r>
            <w:rPr>
              <w:rFonts w:ascii="Arial" w:eastAsiaTheme="minorHAnsi" w:hAnsi="Arial" w:cs="Arial"/>
              <w:bCs w:val="0"/>
              <w:color w:val="auto"/>
              <w:sz w:val="40"/>
              <w:szCs w:val="22"/>
              <w:lang w:eastAsia="en-US"/>
            </w:rPr>
            <w:tab/>
          </w:r>
          <w:r w:rsidR="00721C20" w:rsidRPr="00900C1E">
            <w:rPr>
              <w:rFonts w:ascii="Arial" w:eastAsiaTheme="minorHAnsi" w:hAnsi="Arial" w:cs="Arial"/>
              <w:bCs w:val="0"/>
              <w:color w:val="auto"/>
              <w:sz w:val="40"/>
              <w:szCs w:val="22"/>
              <w:lang w:eastAsia="en-US"/>
            </w:rPr>
            <w:t>SPIS ZAWARTOŚCI OPRACOWANIA</w:t>
          </w:r>
        </w:p>
        <w:p w:rsidR="003A544D" w:rsidRPr="00900C1E" w:rsidRDefault="003A544D" w:rsidP="00721C20">
          <w:pPr>
            <w:rPr>
              <w:rFonts w:eastAsiaTheme="minorHAnsi"/>
              <w:lang w:eastAsia="en-US"/>
            </w:rPr>
          </w:pPr>
        </w:p>
        <w:p w:rsidR="00721C20" w:rsidRPr="00975E89" w:rsidRDefault="00721C20" w:rsidP="00330B32">
          <w:pPr>
            <w:pStyle w:val="Nagwekspisutreci"/>
            <w:numPr>
              <w:ilvl w:val="0"/>
              <w:numId w:val="1"/>
            </w:numPr>
            <w:rPr>
              <w:rFonts w:ascii="Arial" w:hAnsi="Arial" w:cs="Arial"/>
              <w:b w:val="0"/>
              <w:color w:val="auto"/>
              <w:sz w:val="22"/>
            </w:rPr>
          </w:pPr>
          <w:r w:rsidRPr="00975E89">
            <w:rPr>
              <w:rFonts w:ascii="Arial" w:hAnsi="Arial" w:cs="Arial"/>
              <w:b w:val="0"/>
              <w:color w:val="auto"/>
              <w:sz w:val="20"/>
              <w:szCs w:val="24"/>
            </w:rPr>
            <w:t>STRONA TYTUŁOWA</w:t>
          </w:r>
          <w:r w:rsidRPr="00975E89">
            <w:rPr>
              <w:rFonts w:ascii="Arial" w:hAnsi="Arial" w:cs="Arial"/>
              <w:b w:val="0"/>
              <w:color w:val="auto"/>
              <w:sz w:val="16"/>
              <w:szCs w:val="20"/>
            </w:rPr>
            <w:ptab w:relativeTo="margin" w:alignment="right" w:leader="dot"/>
          </w:r>
        </w:p>
        <w:p w:rsidR="00721C20" w:rsidRPr="00975E89" w:rsidRDefault="00721C20" w:rsidP="00330B32">
          <w:pPr>
            <w:pStyle w:val="Spistreci1"/>
            <w:numPr>
              <w:ilvl w:val="0"/>
              <w:numId w:val="1"/>
            </w:numPr>
            <w:rPr>
              <w:sz w:val="16"/>
              <w:szCs w:val="20"/>
            </w:rPr>
          </w:pPr>
          <w:r w:rsidRPr="00975E89">
            <w:rPr>
              <w:sz w:val="20"/>
            </w:rPr>
            <w:t>SPIS ZAWARTOŚCI OPRACOWANIA</w:t>
          </w:r>
          <w:r w:rsidRPr="00975E89">
            <w:rPr>
              <w:sz w:val="20"/>
            </w:rPr>
            <w:ptab w:relativeTo="margin" w:alignment="right" w:leader="dot"/>
          </w:r>
        </w:p>
        <w:p w:rsidR="00721C20" w:rsidRDefault="00BE5841" w:rsidP="00330B32">
          <w:pPr>
            <w:pStyle w:val="Spistreci1"/>
            <w:numPr>
              <w:ilvl w:val="0"/>
              <w:numId w:val="1"/>
            </w:numPr>
            <w:rPr>
              <w:sz w:val="20"/>
            </w:rPr>
          </w:pPr>
          <w:r>
            <w:rPr>
              <w:sz w:val="20"/>
            </w:rPr>
            <w:t>UPRAWNIENIA PROJEKTANTÓW ORAZ ZAŚWIADCZENIA Z IZBY BUDOWLANEJ</w:t>
          </w:r>
          <w:r w:rsidR="00721C20" w:rsidRPr="00975E89">
            <w:rPr>
              <w:sz w:val="20"/>
            </w:rPr>
            <w:ptab w:relativeTo="margin" w:alignment="right" w:leader="dot"/>
          </w:r>
        </w:p>
        <w:p w:rsidR="003A544D" w:rsidRPr="003A544D" w:rsidRDefault="003A544D" w:rsidP="00330B32">
          <w:pPr>
            <w:pStyle w:val="Spistreci1"/>
            <w:numPr>
              <w:ilvl w:val="0"/>
              <w:numId w:val="1"/>
            </w:numPr>
            <w:rPr>
              <w:sz w:val="20"/>
            </w:rPr>
          </w:pPr>
          <w:r>
            <w:rPr>
              <w:sz w:val="20"/>
            </w:rPr>
            <w:t>UZGODNIENIA</w:t>
          </w:r>
          <w:r w:rsidRPr="00975E89">
            <w:rPr>
              <w:sz w:val="20"/>
            </w:rPr>
            <w:ptab w:relativeTo="margin" w:alignment="right" w:leader="dot"/>
          </w:r>
        </w:p>
        <w:p w:rsidR="003E5A7A" w:rsidRDefault="003E5A7A" w:rsidP="003E5A7A">
          <w:pPr>
            <w:rPr>
              <w:lang w:eastAsia="en-US"/>
            </w:rPr>
          </w:pPr>
        </w:p>
        <w:p w:rsidR="003E5A7A" w:rsidRPr="003A544D" w:rsidRDefault="003E5A7A" w:rsidP="003E5A7A">
          <w:pPr>
            <w:rPr>
              <w:u w:val="single"/>
              <w:lang w:eastAsia="en-US"/>
            </w:rPr>
          </w:pPr>
          <w:r w:rsidRPr="003A544D">
            <w:rPr>
              <w:u w:val="single"/>
              <w:lang w:eastAsia="en-US"/>
            </w:rPr>
            <w:t>PLAN ZAGOSPODAROWANIA TERENU</w:t>
          </w:r>
        </w:p>
        <w:p w:rsidR="003E5A7A" w:rsidRPr="003E5A7A" w:rsidRDefault="003E5A7A" w:rsidP="003E5A7A">
          <w:pPr>
            <w:rPr>
              <w:lang w:eastAsia="en-US"/>
            </w:rPr>
          </w:pPr>
        </w:p>
        <w:p w:rsidR="00BE5841" w:rsidRDefault="00330B32" w:rsidP="00330B32">
          <w:pPr>
            <w:pStyle w:val="Spistreci1"/>
            <w:numPr>
              <w:ilvl w:val="0"/>
              <w:numId w:val="1"/>
            </w:numPr>
            <w:rPr>
              <w:sz w:val="20"/>
            </w:rPr>
          </w:pPr>
          <w:r>
            <w:rPr>
              <w:sz w:val="20"/>
            </w:rPr>
            <w:t>INFORMACJA DOTYCZĄCA BEZPIECZEŃSTWA I OCHRONY ZDROWIA</w:t>
          </w:r>
          <w:r w:rsidR="00BE5841" w:rsidRPr="00975E89">
            <w:rPr>
              <w:sz w:val="20"/>
            </w:rPr>
            <w:ptab w:relativeTo="margin" w:alignment="right" w:leader="dot"/>
          </w:r>
        </w:p>
        <w:p w:rsidR="00330B32" w:rsidRPr="00330B32" w:rsidRDefault="00330B32" w:rsidP="00330B32">
          <w:pPr>
            <w:pStyle w:val="Spistreci1"/>
            <w:numPr>
              <w:ilvl w:val="0"/>
              <w:numId w:val="1"/>
            </w:numPr>
            <w:rPr>
              <w:sz w:val="16"/>
              <w:szCs w:val="20"/>
            </w:rPr>
          </w:pPr>
          <w:r>
            <w:rPr>
              <w:sz w:val="20"/>
            </w:rPr>
            <w:t>MAPA do celów projektowych</w:t>
          </w:r>
          <w:r w:rsidRPr="00975E89">
            <w:rPr>
              <w:sz w:val="20"/>
            </w:rPr>
            <w:ptab w:relativeTo="margin" w:alignment="right" w:leader="dot"/>
          </w:r>
        </w:p>
        <w:p w:rsidR="00721C20" w:rsidRDefault="00721C20" w:rsidP="00330B32">
          <w:pPr>
            <w:pStyle w:val="Spistreci1"/>
            <w:numPr>
              <w:ilvl w:val="0"/>
              <w:numId w:val="1"/>
            </w:numPr>
            <w:rPr>
              <w:sz w:val="20"/>
            </w:rPr>
          </w:pPr>
          <w:r>
            <w:rPr>
              <w:sz w:val="20"/>
            </w:rPr>
            <w:t>OPIS TECHNICZNY DO PLANU ZAGOSPODAROWANIA TERENU</w:t>
          </w:r>
          <w:r w:rsidRPr="00975E89">
            <w:rPr>
              <w:sz w:val="20"/>
            </w:rPr>
            <w:ptab w:relativeTo="margin" w:alignment="right" w:leader="dot"/>
          </w:r>
        </w:p>
        <w:p w:rsidR="00721C20" w:rsidRDefault="00721C20" w:rsidP="00330B32">
          <w:pPr>
            <w:pStyle w:val="Spistreci1"/>
            <w:numPr>
              <w:ilvl w:val="0"/>
              <w:numId w:val="1"/>
            </w:numPr>
            <w:rPr>
              <w:sz w:val="20"/>
            </w:rPr>
          </w:pPr>
          <w:r>
            <w:rPr>
              <w:sz w:val="20"/>
            </w:rPr>
            <w:t>PLAN ZAGOSPODAROWANIA TERENU</w:t>
          </w:r>
          <w:r w:rsidRPr="00975E89">
            <w:rPr>
              <w:sz w:val="20"/>
            </w:rPr>
            <w:ptab w:relativeTo="margin" w:alignment="right" w:leader="dot"/>
          </w:r>
        </w:p>
        <w:p w:rsidR="00DE00AD" w:rsidRDefault="003E5A7A" w:rsidP="00330B32">
          <w:pPr>
            <w:pStyle w:val="Spistreci1"/>
            <w:numPr>
              <w:ilvl w:val="0"/>
              <w:numId w:val="1"/>
            </w:numPr>
            <w:rPr>
              <w:sz w:val="20"/>
            </w:rPr>
          </w:pPr>
          <w:r>
            <w:rPr>
              <w:sz w:val="20"/>
            </w:rPr>
            <w:t>RYSUNKI ARCHITEKTONICZNO-BUDOWLANE………………………………………………</w:t>
          </w:r>
        </w:p>
        <w:p w:rsidR="003E5A7A" w:rsidRPr="0046447A" w:rsidRDefault="003E5A7A" w:rsidP="003A544D">
          <w:pPr>
            <w:pStyle w:val="Spistreci2"/>
            <w:spacing w:line="360" w:lineRule="auto"/>
            <w:ind w:left="1080"/>
            <w:rPr>
              <w:rFonts w:ascii="Arial" w:hAnsi="Arial" w:cs="Arial"/>
            </w:rPr>
          </w:pPr>
          <w:r w:rsidRPr="0046447A">
            <w:rPr>
              <w:rFonts w:ascii="Arial" w:hAnsi="Arial" w:cs="Arial"/>
            </w:rPr>
            <w:t xml:space="preserve">     </w:t>
          </w:r>
          <w:r w:rsidR="00F92414">
            <w:rPr>
              <w:rFonts w:ascii="Arial" w:hAnsi="Arial" w:cs="Arial"/>
            </w:rPr>
            <w:t>A-01</w:t>
          </w:r>
          <w:r>
            <w:rPr>
              <w:rFonts w:ascii="Arial" w:hAnsi="Arial" w:cs="Arial"/>
            </w:rPr>
            <w:t xml:space="preserve">  PLAN ZAGOSPODAROWANIA TERENU Z ZDJECIAMI OBIEKTÓW DO</w:t>
          </w:r>
        </w:p>
        <w:p w:rsidR="003E5A7A" w:rsidRDefault="003E5A7A" w:rsidP="003A544D">
          <w:pPr>
            <w:pStyle w:val="Spistreci2"/>
            <w:spacing w:line="360" w:lineRule="auto"/>
            <w:ind w:left="1080"/>
            <w:rPr>
              <w:rFonts w:ascii="Arial" w:hAnsi="Arial" w:cs="Arial"/>
            </w:rPr>
          </w:pPr>
          <w:r w:rsidRPr="0046447A">
            <w:rPr>
              <w:rFonts w:ascii="Arial" w:hAnsi="Arial" w:cs="Arial"/>
            </w:rPr>
            <w:t xml:space="preserve">     </w:t>
          </w:r>
          <w:r>
            <w:rPr>
              <w:rFonts w:ascii="Arial" w:hAnsi="Arial" w:cs="Arial"/>
            </w:rPr>
            <w:t xml:space="preserve">            WYKONANIA W POSTACI MINIATUR</w:t>
          </w:r>
        </w:p>
        <w:p w:rsidR="003E5A7A" w:rsidRPr="0046447A" w:rsidRDefault="003E5A7A" w:rsidP="003A544D">
          <w:pPr>
            <w:pStyle w:val="Spistreci2"/>
            <w:spacing w:line="360" w:lineRule="auto"/>
            <w:ind w:left="1080"/>
            <w:rPr>
              <w:rFonts w:ascii="Arial" w:hAnsi="Arial" w:cs="Arial"/>
            </w:rPr>
          </w:pPr>
          <w:r>
            <w:rPr>
              <w:rFonts w:ascii="Arial" w:hAnsi="Arial" w:cs="Arial"/>
            </w:rPr>
            <w:t xml:space="preserve">     </w:t>
          </w:r>
          <w:r w:rsidR="00F92414">
            <w:rPr>
              <w:rFonts w:ascii="Arial" w:hAnsi="Arial" w:cs="Arial"/>
            </w:rPr>
            <w:t>A-02</w:t>
          </w:r>
          <w:r>
            <w:rPr>
              <w:rFonts w:ascii="Arial" w:hAnsi="Arial" w:cs="Arial"/>
            </w:rPr>
            <w:t xml:space="preserve">  </w:t>
          </w:r>
          <w:r w:rsidR="00F92414">
            <w:rPr>
              <w:rFonts w:ascii="Arial" w:hAnsi="Arial" w:cs="Arial"/>
            </w:rPr>
            <w:t>WYMIAROWANIE I MAŁA ARCHITEKTURA</w:t>
          </w:r>
        </w:p>
        <w:p w:rsidR="003E5A7A" w:rsidRPr="0046447A" w:rsidRDefault="003E5A7A" w:rsidP="003A544D">
          <w:pPr>
            <w:pStyle w:val="Spistreci2"/>
            <w:spacing w:line="360" w:lineRule="auto"/>
            <w:ind w:left="1080"/>
            <w:rPr>
              <w:rFonts w:ascii="Arial" w:hAnsi="Arial" w:cs="Arial"/>
            </w:rPr>
          </w:pPr>
          <w:r w:rsidRPr="0046447A">
            <w:rPr>
              <w:rFonts w:ascii="Arial" w:hAnsi="Arial" w:cs="Arial"/>
            </w:rPr>
            <w:t xml:space="preserve">     </w:t>
          </w:r>
          <w:r>
            <w:rPr>
              <w:rFonts w:ascii="Arial" w:hAnsi="Arial" w:cs="Arial"/>
            </w:rPr>
            <w:t>A</w:t>
          </w:r>
          <w:r w:rsidR="00F92414">
            <w:rPr>
              <w:rFonts w:ascii="Arial" w:hAnsi="Arial" w:cs="Arial"/>
            </w:rPr>
            <w:t>-03</w:t>
          </w:r>
          <w:r>
            <w:rPr>
              <w:rFonts w:ascii="Arial" w:hAnsi="Arial" w:cs="Arial"/>
            </w:rPr>
            <w:t xml:space="preserve">  </w:t>
          </w:r>
          <w:r w:rsidR="00F92414">
            <w:rPr>
              <w:rFonts w:ascii="Arial" w:hAnsi="Arial" w:cs="Arial"/>
            </w:rPr>
            <w:t>PRZEKRÓJ A-A</w:t>
          </w:r>
        </w:p>
        <w:p w:rsidR="003E5A7A" w:rsidRDefault="003E5A7A" w:rsidP="003A544D">
          <w:pPr>
            <w:pStyle w:val="Spistreci2"/>
            <w:spacing w:line="360" w:lineRule="auto"/>
            <w:ind w:left="1080"/>
            <w:rPr>
              <w:rFonts w:ascii="Arial" w:hAnsi="Arial" w:cs="Arial"/>
            </w:rPr>
          </w:pPr>
          <w:r w:rsidRPr="0046447A">
            <w:rPr>
              <w:rFonts w:ascii="Arial" w:hAnsi="Arial" w:cs="Arial"/>
            </w:rPr>
            <w:t xml:space="preserve">     </w:t>
          </w:r>
          <w:r w:rsidR="00F92414">
            <w:rPr>
              <w:rFonts w:ascii="Arial" w:hAnsi="Arial" w:cs="Arial"/>
            </w:rPr>
            <w:t>A-04  PRZEKRÓJ B-B</w:t>
          </w:r>
        </w:p>
        <w:p w:rsidR="00F92414" w:rsidRPr="0046447A" w:rsidRDefault="00F92414" w:rsidP="003A544D">
          <w:pPr>
            <w:pStyle w:val="Spistreci2"/>
            <w:spacing w:line="360" w:lineRule="auto"/>
            <w:ind w:left="1080"/>
            <w:rPr>
              <w:rFonts w:ascii="Arial" w:hAnsi="Arial" w:cs="Arial"/>
            </w:rPr>
          </w:pPr>
          <w:r w:rsidRPr="0046447A">
            <w:rPr>
              <w:rFonts w:ascii="Arial" w:hAnsi="Arial" w:cs="Arial"/>
            </w:rPr>
            <w:t xml:space="preserve">     </w:t>
          </w:r>
          <w:r>
            <w:rPr>
              <w:rFonts w:ascii="Arial" w:hAnsi="Arial" w:cs="Arial"/>
            </w:rPr>
            <w:t>A-05  PRZEKRÓJ C-C</w:t>
          </w:r>
        </w:p>
        <w:p w:rsidR="00F92414" w:rsidRPr="0046447A" w:rsidRDefault="00F92414" w:rsidP="003A544D">
          <w:pPr>
            <w:pStyle w:val="Spistreci2"/>
            <w:spacing w:line="360" w:lineRule="auto"/>
            <w:ind w:left="1080"/>
            <w:rPr>
              <w:rFonts w:ascii="Arial" w:hAnsi="Arial" w:cs="Arial"/>
            </w:rPr>
          </w:pPr>
          <w:r w:rsidRPr="0046447A">
            <w:rPr>
              <w:rFonts w:ascii="Arial" w:hAnsi="Arial" w:cs="Arial"/>
            </w:rPr>
            <w:t xml:space="preserve">     </w:t>
          </w:r>
          <w:r>
            <w:rPr>
              <w:rFonts w:ascii="Arial" w:hAnsi="Arial" w:cs="Arial"/>
            </w:rPr>
            <w:t>A-06  PRZEKRÓJ D-D</w:t>
          </w:r>
        </w:p>
        <w:p w:rsidR="003A544D" w:rsidRDefault="003A544D" w:rsidP="003A544D">
          <w:pPr>
            <w:rPr>
              <w:lang w:eastAsia="en-US"/>
            </w:rPr>
          </w:pPr>
        </w:p>
        <w:p w:rsidR="00F92414" w:rsidRPr="003A544D" w:rsidRDefault="003A544D" w:rsidP="00F92414">
          <w:pPr>
            <w:rPr>
              <w:u w:val="single"/>
              <w:lang w:eastAsia="en-US"/>
            </w:rPr>
          </w:pPr>
          <w:r w:rsidRPr="003A544D">
            <w:rPr>
              <w:u w:val="single"/>
              <w:lang w:eastAsia="en-US"/>
            </w:rPr>
            <w:t>BRANŻA ELEKTRYCZNA</w:t>
          </w:r>
        </w:p>
        <w:p w:rsidR="003A544D" w:rsidRPr="00975E89" w:rsidRDefault="003A544D" w:rsidP="00330B32">
          <w:pPr>
            <w:pStyle w:val="Nagwekspisutreci"/>
            <w:numPr>
              <w:ilvl w:val="0"/>
              <w:numId w:val="1"/>
            </w:numPr>
            <w:rPr>
              <w:rFonts w:ascii="Arial" w:hAnsi="Arial" w:cs="Arial"/>
              <w:b w:val="0"/>
              <w:color w:val="auto"/>
              <w:sz w:val="22"/>
            </w:rPr>
          </w:pPr>
          <w:r w:rsidRPr="00975E89">
            <w:rPr>
              <w:rFonts w:ascii="Arial" w:hAnsi="Arial" w:cs="Arial"/>
              <w:b w:val="0"/>
              <w:color w:val="auto"/>
              <w:sz w:val="20"/>
              <w:szCs w:val="24"/>
            </w:rPr>
            <w:t>STRONA TYTUŁOWA</w:t>
          </w:r>
          <w:r>
            <w:rPr>
              <w:rFonts w:ascii="Arial" w:hAnsi="Arial" w:cs="Arial"/>
              <w:b w:val="0"/>
              <w:color w:val="auto"/>
              <w:sz w:val="20"/>
              <w:szCs w:val="24"/>
            </w:rPr>
            <w:t xml:space="preserve"> PROJEKTU BRANŻOWEGO</w:t>
          </w:r>
          <w:r w:rsidRPr="00975E89">
            <w:rPr>
              <w:rFonts w:ascii="Arial" w:hAnsi="Arial" w:cs="Arial"/>
              <w:b w:val="0"/>
              <w:color w:val="auto"/>
              <w:sz w:val="16"/>
              <w:szCs w:val="20"/>
            </w:rPr>
            <w:ptab w:relativeTo="margin" w:alignment="right" w:leader="dot"/>
          </w:r>
        </w:p>
        <w:p w:rsidR="003A544D" w:rsidRPr="00975E89" w:rsidRDefault="003A544D" w:rsidP="00330B32">
          <w:pPr>
            <w:pStyle w:val="Spistreci1"/>
            <w:numPr>
              <w:ilvl w:val="0"/>
              <w:numId w:val="1"/>
            </w:numPr>
            <w:rPr>
              <w:sz w:val="16"/>
              <w:szCs w:val="20"/>
            </w:rPr>
          </w:pPr>
          <w:r w:rsidRPr="00975E89">
            <w:rPr>
              <w:sz w:val="20"/>
            </w:rPr>
            <w:t>SPIS ZAWARTOŚCI OPRACOWANIA</w:t>
          </w:r>
          <w:r w:rsidRPr="00975E89">
            <w:rPr>
              <w:sz w:val="20"/>
            </w:rPr>
            <w:ptab w:relativeTo="margin" w:alignment="right" w:leader="dot"/>
          </w:r>
        </w:p>
        <w:p w:rsidR="003A544D" w:rsidRDefault="003A544D" w:rsidP="00330B32">
          <w:pPr>
            <w:pStyle w:val="Spistreci1"/>
            <w:numPr>
              <w:ilvl w:val="0"/>
              <w:numId w:val="1"/>
            </w:numPr>
            <w:rPr>
              <w:sz w:val="20"/>
            </w:rPr>
          </w:pPr>
          <w:r>
            <w:rPr>
              <w:sz w:val="20"/>
            </w:rPr>
            <w:t>CZĘŚĆ OPISOWA</w:t>
          </w:r>
          <w:r w:rsidRPr="00975E89">
            <w:rPr>
              <w:sz w:val="20"/>
            </w:rPr>
            <w:ptab w:relativeTo="margin" w:alignment="right" w:leader="dot"/>
          </w:r>
        </w:p>
        <w:p w:rsidR="0024045D" w:rsidRPr="0024045D" w:rsidRDefault="0024045D" w:rsidP="0024045D">
          <w:pPr>
            <w:pStyle w:val="Spistreci1"/>
            <w:numPr>
              <w:ilvl w:val="0"/>
              <w:numId w:val="1"/>
            </w:numPr>
            <w:rPr>
              <w:sz w:val="20"/>
            </w:rPr>
          </w:pPr>
          <w:r>
            <w:rPr>
              <w:sz w:val="20"/>
            </w:rPr>
            <w:t>UPRAWNIENIA PROJEKTANTÓW ORAZ ZAŚWIADCZENIA Z IZBY BUDOWLANEJ</w:t>
          </w:r>
          <w:r w:rsidRPr="00975E89">
            <w:rPr>
              <w:sz w:val="20"/>
            </w:rPr>
            <w:t xml:space="preserve"> </w:t>
          </w:r>
          <w:r w:rsidRPr="00975E89">
            <w:rPr>
              <w:sz w:val="20"/>
            </w:rPr>
            <w:ptab w:relativeTo="margin" w:alignment="right" w:leader="dot"/>
          </w:r>
        </w:p>
        <w:p w:rsidR="00330B32" w:rsidRPr="00975E89" w:rsidRDefault="00330B32" w:rsidP="00330B32">
          <w:pPr>
            <w:pStyle w:val="Spistreci1"/>
            <w:numPr>
              <w:ilvl w:val="0"/>
              <w:numId w:val="1"/>
            </w:numPr>
            <w:rPr>
              <w:sz w:val="16"/>
              <w:szCs w:val="20"/>
            </w:rPr>
          </w:pPr>
          <w:r>
            <w:rPr>
              <w:sz w:val="20"/>
            </w:rPr>
            <w:t>OBLICZENIA</w:t>
          </w:r>
          <w:r w:rsidRPr="00975E89">
            <w:rPr>
              <w:sz w:val="20"/>
            </w:rPr>
            <w:ptab w:relativeTo="margin" w:alignment="right" w:leader="dot"/>
          </w:r>
        </w:p>
        <w:p w:rsidR="00330B32" w:rsidRPr="00330B32" w:rsidRDefault="00330B32" w:rsidP="00330B32">
          <w:pPr>
            <w:pStyle w:val="Spistreci1"/>
            <w:numPr>
              <w:ilvl w:val="0"/>
              <w:numId w:val="1"/>
            </w:numPr>
            <w:rPr>
              <w:sz w:val="16"/>
              <w:szCs w:val="20"/>
            </w:rPr>
          </w:pPr>
          <w:r>
            <w:rPr>
              <w:sz w:val="20"/>
            </w:rPr>
            <w:t>INFORMACJA DOTYCZĄCA BEZPIECZEŃSTWA I OCHRONY ZDROWIA</w:t>
          </w:r>
          <w:r w:rsidRPr="00975E89">
            <w:rPr>
              <w:sz w:val="20"/>
            </w:rPr>
            <w:ptab w:relativeTo="margin" w:alignment="right" w:leader="dot"/>
          </w:r>
        </w:p>
        <w:p w:rsidR="003E5A7A" w:rsidRPr="003A544D" w:rsidRDefault="00330B32" w:rsidP="00330B32">
          <w:pPr>
            <w:pStyle w:val="Spistreci1"/>
            <w:numPr>
              <w:ilvl w:val="0"/>
              <w:numId w:val="1"/>
            </w:numPr>
            <w:rPr>
              <w:sz w:val="16"/>
              <w:szCs w:val="20"/>
            </w:rPr>
          </w:pPr>
          <w:r>
            <w:rPr>
              <w:sz w:val="20"/>
            </w:rPr>
            <w:t>RYSUNKI Tr</w:t>
          </w:r>
          <w:r w:rsidR="003A544D">
            <w:rPr>
              <w:sz w:val="20"/>
            </w:rPr>
            <w:t>ASY LINII KABLOWYCH</w:t>
          </w:r>
          <w:r w:rsidR="003A544D" w:rsidRPr="00975E89">
            <w:rPr>
              <w:sz w:val="20"/>
            </w:rPr>
            <w:ptab w:relativeTo="margin" w:alignment="right" w:leader="dot"/>
          </w:r>
        </w:p>
        <w:p w:rsidR="00721C20" w:rsidRPr="009A3F84" w:rsidRDefault="002F35CC" w:rsidP="00721C20">
          <w:pPr>
            <w:rPr>
              <w:lang w:eastAsia="en-US"/>
            </w:rPr>
          </w:pPr>
        </w:p>
      </w:sdtContent>
    </w:sdt>
    <w:p w:rsidR="00900C1E" w:rsidRPr="00721C20" w:rsidRDefault="00900C1E" w:rsidP="00721C20">
      <w:pPr>
        <w:tabs>
          <w:tab w:val="left" w:pos="2976"/>
        </w:tabs>
        <w:rPr>
          <w:lang w:eastAsia="en-US"/>
        </w:rPr>
      </w:pPr>
      <w:bookmarkStart w:id="0" w:name="_GoBack"/>
      <w:bookmarkEnd w:id="0"/>
    </w:p>
    <w:sectPr w:rsidR="00900C1E" w:rsidRPr="00721C20" w:rsidSect="002D11D5">
      <w:footerReference w:type="default" r:id="rId9"/>
      <w:pgSz w:w="11906" w:h="16838"/>
      <w:pgMar w:top="1418" w:right="1134" w:bottom="1418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35CC" w:rsidRDefault="002F35CC" w:rsidP="00A568BB">
      <w:r>
        <w:separator/>
      </w:r>
    </w:p>
  </w:endnote>
  <w:endnote w:type="continuationSeparator" w:id="0">
    <w:p w:rsidR="002F35CC" w:rsidRDefault="002F35CC" w:rsidP="00A56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B2A" w:rsidRDefault="003B0B2A" w:rsidP="00C7713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35CC" w:rsidRDefault="002F35CC" w:rsidP="00A568BB">
      <w:r>
        <w:separator/>
      </w:r>
    </w:p>
  </w:footnote>
  <w:footnote w:type="continuationSeparator" w:id="0">
    <w:p w:rsidR="002F35CC" w:rsidRDefault="002F35CC" w:rsidP="00A568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DC0855C"/>
    <w:lvl w:ilvl="0">
      <w:numFmt w:val="bullet"/>
      <w:lvlText w:val="*"/>
      <w:lvlJc w:val="left"/>
    </w:lvl>
  </w:abstractNum>
  <w:abstractNum w:abstractNumId="1">
    <w:nsid w:val="0000000C"/>
    <w:multiLevelType w:val="singleLevel"/>
    <w:tmpl w:val="0000000C"/>
    <w:name w:val="WW8Num2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">
    <w:nsid w:val="075215C5"/>
    <w:multiLevelType w:val="hybridMultilevel"/>
    <w:tmpl w:val="4C327E70"/>
    <w:lvl w:ilvl="0" w:tplc="F99451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1A4964"/>
    <w:multiLevelType w:val="hybridMultilevel"/>
    <w:tmpl w:val="917E3B26"/>
    <w:lvl w:ilvl="0" w:tplc="F99451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D37A67"/>
    <w:multiLevelType w:val="multilevel"/>
    <w:tmpl w:val="74402E40"/>
    <w:lvl w:ilvl="0">
      <w:start w:val="1"/>
      <w:numFmt w:val="decimal"/>
      <w:lvlText w:val="%1.0"/>
      <w:lvlJc w:val="left"/>
      <w:pPr>
        <w:ind w:left="567" w:hanging="567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295" w:hanging="238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1814" w:hanging="963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7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5">
    <w:nsid w:val="238C68E8"/>
    <w:multiLevelType w:val="hybridMultilevel"/>
    <w:tmpl w:val="C2C2129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2C729E"/>
    <w:multiLevelType w:val="hybridMultilevel"/>
    <w:tmpl w:val="F5B856C4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81D0F16"/>
    <w:multiLevelType w:val="hybridMultilevel"/>
    <w:tmpl w:val="95E02890"/>
    <w:lvl w:ilvl="0" w:tplc="B1F6D6CA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43164D"/>
    <w:multiLevelType w:val="hybridMultilevel"/>
    <w:tmpl w:val="80F00340"/>
    <w:lvl w:ilvl="0" w:tplc="B1F6D6CA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4A3EB6"/>
    <w:multiLevelType w:val="hybridMultilevel"/>
    <w:tmpl w:val="0FDCDB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45D49AF"/>
    <w:multiLevelType w:val="hybridMultilevel"/>
    <w:tmpl w:val="FF32E030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A91467F"/>
    <w:multiLevelType w:val="hybridMultilevel"/>
    <w:tmpl w:val="56A44E20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B982791"/>
    <w:multiLevelType w:val="hybridMultilevel"/>
    <w:tmpl w:val="56788BBA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ACC74DB"/>
    <w:multiLevelType w:val="multilevel"/>
    <w:tmpl w:val="9E9EA32A"/>
    <w:lvl w:ilvl="0">
      <w:start w:val="1"/>
      <w:numFmt w:val="decimal"/>
      <w:lvlText w:val="%1.0"/>
      <w:lvlJc w:val="left"/>
      <w:pPr>
        <w:ind w:left="567" w:hanging="567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295" w:hanging="238"/>
      </w:pPr>
      <w:rPr>
        <w:rFonts w:hint="default"/>
        <w:sz w:val="26"/>
        <w:szCs w:val="26"/>
        <w:u w:val="none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7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14">
    <w:nsid w:val="6C497DBF"/>
    <w:multiLevelType w:val="multilevel"/>
    <w:tmpl w:val="A448D2D6"/>
    <w:lvl w:ilvl="0">
      <w:start w:val="1"/>
      <w:numFmt w:val="decimal"/>
      <w:lvlText w:val="%1.0"/>
      <w:lvlJc w:val="left"/>
      <w:pPr>
        <w:ind w:left="567" w:hanging="567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295" w:hanging="238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7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15">
    <w:nsid w:val="772E7904"/>
    <w:multiLevelType w:val="hybridMultilevel"/>
    <w:tmpl w:val="B05418C4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D347D16"/>
    <w:multiLevelType w:val="hybridMultilevel"/>
    <w:tmpl w:val="ECDAF99E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9"/>
  </w:num>
  <w:num w:numId="4">
    <w:abstractNumId w:val="5"/>
  </w:num>
  <w:num w:numId="5">
    <w:abstractNumId w:val="14"/>
  </w:num>
  <w:num w:numId="6">
    <w:abstractNumId w:val="3"/>
  </w:num>
  <w:num w:numId="7">
    <w:abstractNumId w:val="13"/>
  </w:num>
  <w:num w:numId="8">
    <w:abstractNumId w:val="4"/>
  </w:num>
  <w:num w:numId="9">
    <w:abstractNumId w:val="0"/>
    <w:lvlOverride w:ilvl="0">
      <w:lvl w:ilvl="0">
        <w:start w:val="1"/>
        <w:numFmt w:val="bullet"/>
        <w:lvlText w:val="–"/>
        <w:legacy w:legacy="1" w:legacySpace="0" w:legacyIndent="360"/>
        <w:lvlJc w:val="left"/>
        <w:pPr>
          <w:ind w:left="1065" w:hanging="360"/>
        </w:pPr>
      </w:lvl>
    </w:lvlOverride>
  </w:num>
  <w:num w:numId="10">
    <w:abstractNumId w:val="15"/>
  </w:num>
  <w:num w:numId="11">
    <w:abstractNumId w:val="11"/>
  </w:num>
  <w:num w:numId="12">
    <w:abstractNumId w:val="12"/>
  </w:num>
  <w:num w:numId="13">
    <w:abstractNumId w:val="16"/>
  </w:num>
  <w:num w:numId="14">
    <w:abstractNumId w:val="10"/>
  </w:num>
  <w:num w:numId="15">
    <w:abstractNumId w:val="6"/>
  </w:num>
  <w:num w:numId="16">
    <w:abstractNumId w:val="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8F8"/>
    <w:rsid w:val="00003EDE"/>
    <w:rsid w:val="00012CE4"/>
    <w:rsid w:val="000154D8"/>
    <w:rsid w:val="00015CDE"/>
    <w:rsid w:val="00017983"/>
    <w:rsid w:val="00021B94"/>
    <w:rsid w:val="00030464"/>
    <w:rsid w:val="000311C9"/>
    <w:rsid w:val="00037B26"/>
    <w:rsid w:val="00037D5B"/>
    <w:rsid w:val="000422B8"/>
    <w:rsid w:val="00052B6D"/>
    <w:rsid w:val="000567C7"/>
    <w:rsid w:val="00062361"/>
    <w:rsid w:val="0007144A"/>
    <w:rsid w:val="000723EC"/>
    <w:rsid w:val="00080573"/>
    <w:rsid w:val="000835BA"/>
    <w:rsid w:val="0008785F"/>
    <w:rsid w:val="000900D1"/>
    <w:rsid w:val="0009297D"/>
    <w:rsid w:val="00095002"/>
    <w:rsid w:val="000971FA"/>
    <w:rsid w:val="000A5C42"/>
    <w:rsid w:val="000A621D"/>
    <w:rsid w:val="000A70ED"/>
    <w:rsid w:val="000B170F"/>
    <w:rsid w:val="000B5120"/>
    <w:rsid w:val="000C0155"/>
    <w:rsid w:val="000C36F9"/>
    <w:rsid w:val="000C5965"/>
    <w:rsid w:val="000C71D7"/>
    <w:rsid w:val="000E5007"/>
    <w:rsid w:val="000E5C7B"/>
    <w:rsid w:val="000F3675"/>
    <w:rsid w:val="00100CBB"/>
    <w:rsid w:val="00104505"/>
    <w:rsid w:val="00105083"/>
    <w:rsid w:val="00111D46"/>
    <w:rsid w:val="00117BCD"/>
    <w:rsid w:val="00117D0E"/>
    <w:rsid w:val="00130F74"/>
    <w:rsid w:val="0013527D"/>
    <w:rsid w:val="00135AE0"/>
    <w:rsid w:val="00153904"/>
    <w:rsid w:val="00162F54"/>
    <w:rsid w:val="001829A8"/>
    <w:rsid w:val="00186F60"/>
    <w:rsid w:val="00187F9C"/>
    <w:rsid w:val="001930A8"/>
    <w:rsid w:val="00196184"/>
    <w:rsid w:val="001A6682"/>
    <w:rsid w:val="001A6A71"/>
    <w:rsid w:val="001A7C5B"/>
    <w:rsid w:val="001B0104"/>
    <w:rsid w:val="001B034A"/>
    <w:rsid w:val="001B0802"/>
    <w:rsid w:val="001C3C97"/>
    <w:rsid w:val="001D2C03"/>
    <w:rsid w:val="001D3D5D"/>
    <w:rsid w:val="001E6698"/>
    <w:rsid w:val="001F7CA2"/>
    <w:rsid w:val="002005F7"/>
    <w:rsid w:val="0020660E"/>
    <w:rsid w:val="0020761A"/>
    <w:rsid w:val="00216553"/>
    <w:rsid w:val="00217F34"/>
    <w:rsid w:val="002258C1"/>
    <w:rsid w:val="00232154"/>
    <w:rsid w:val="00232897"/>
    <w:rsid w:val="00236611"/>
    <w:rsid w:val="0024045D"/>
    <w:rsid w:val="00241BEA"/>
    <w:rsid w:val="002562EC"/>
    <w:rsid w:val="0026133C"/>
    <w:rsid w:val="0026168A"/>
    <w:rsid w:val="002644BF"/>
    <w:rsid w:val="00266732"/>
    <w:rsid w:val="00267DC4"/>
    <w:rsid w:val="00280B78"/>
    <w:rsid w:val="002837EF"/>
    <w:rsid w:val="00292CFA"/>
    <w:rsid w:val="0029383F"/>
    <w:rsid w:val="002A46FC"/>
    <w:rsid w:val="002C5604"/>
    <w:rsid w:val="002D00CA"/>
    <w:rsid w:val="002D11D5"/>
    <w:rsid w:val="002E1428"/>
    <w:rsid w:val="002E409F"/>
    <w:rsid w:val="002F35CC"/>
    <w:rsid w:val="00305430"/>
    <w:rsid w:val="00310A3E"/>
    <w:rsid w:val="00324AF5"/>
    <w:rsid w:val="00330B32"/>
    <w:rsid w:val="0033508B"/>
    <w:rsid w:val="003374AA"/>
    <w:rsid w:val="00340F94"/>
    <w:rsid w:val="0034462B"/>
    <w:rsid w:val="00346B4C"/>
    <w:rsid w:val="00361917"/>
    <w:rsid w:val="00372721"/>
    <w:rsid w:val="003741A4"/>
    <w:rsid w:val="00381D56"/>
    <w:rsid w:val="00385105"/>
    <w:rsid w:val="0038794E"/>
    <w:rsid w:val="0039274C"/>
    <w:rsid w:val="003A226B"/>
    <w:rsid w:val="003A4F34"/>
    <w:rsid w:val="003A5123"/>
    <w:rsid w:val="003A5364"/>
    <w:rsid w:val="003A544D"/>
    <w:rsid w:val="003A54FF"/>
    <w:rsid w:val="003B0B2A"/>
    <w:rsid w:val="003C4BBE"/>
    <w:rsid w:val="003D5263"/>
    <w:rsid w:val="003D7326"/>
    <w:rsid w:val="003E2B12"/>
    <w:rsid w:val="003E5A7A"/>
    <w:rsid w:val="004014A5"/>
    <w:rsid w:val="00401D4B"/>
    <w:rsid w:val="00405ED4"/>
    <w:rsid w:val="004074F9"/>
    <w:rsid w:val="00410155"/>
    <w:rsid w:val="00410DDA"/>
    <w:rsid w:val="004230E3"/>
    <w:rsid w:val="00423D28"/>
    <w:rsid w:val="00425259"/>
    <w:rsid w:val="004352E4"/>
    <w:rsid w:val="00435B20"/>
    <w:rsid w:val="00441D26"/>
    <w:rsid w:val="00444A3D"/>
    <w:rsid w:val="00454C12"/>
    <w:rsid w:val="0046447A"/>
    <w:rsid w:val="0047579F"/>
    <w:rsid w:val="00477687"/>
    <w:rsid w:val="00481189"/>
    <w:rsid w:val="004840FD"/>
    <w:rsid w:val="00495C32"/>
    <w:rsid w:val="00495D79"/>
    <w:rsid w:val="004A17D0"/>
    <w:rsid w:val="004A43BB"/>
    <w:rsid w:val="004C211D"/>
    <w:rsid w:val="004C3AE5"/>
    <w:rsid w:val="004C5F55"/>
    <w:rsid w:val="004E2F52"/>
    <w:rsid w:val="004E4967"/>
    <w:rsid w:val="004E527C"/>
    <w:rsid w:val="004E5B56"/>
    <w:rsid w:val="004E5E54"/>
    <w:rsid w:val="004F5A5C"/>
    <w:rsid w:val="004F67CF"/>
    <w:rsid w:val="00501CA3"/>
    <w:rsid w:val="005077C8"/>
    <w:rsid w:val="0051353B"/>
    <w:rsid w:val="005222FF"/>
    <w:rsid w:val="0052762E"/>
    <w:rsid w:val="005342E1"/>
    <w:rsid w:val="00535923"/>
    <w:rsid w:val="00535953"/>
    <w:rsid w:val="00535B76"/>
    <w:rsid w:val="00540B8F"/>
    <w:rsid w:val="00547CCF"/>
    <w:rsid w:val="00561022"/>
    <w:rsid w:val="00564346"/>
    <w:rsid w:val="00564841"/>
    <w:rsid w:val="0056602B"/>
    <w:rsid w:val="00575D72"/>
    <w:rsid w:val="00581D7F"/>
    <w:rsid w:val="00590A93"/>
    <w:rsid w:val="005A00CB"/>
    <w:rsid w:val="005A31A5"/>
    <w:rsid w:val="005A626A"/>
    <w:rsid w:val="005C6431"/>
    <w:rsid w:val="005D5E47"/>
    <w:rsid w:val="005D74C7"/>
    <w:rsid w:val="005D755B"/>
    <w:rsid w:val="005E2995"/>
    <w:rsid w:val="005E3B0A"/>
    <w:rsid w:val="00600A03"/>
    <w:rsid w:val="006161A9"/>
    <w:rsid w:val="00647CBC"/>
    <w:rsid w:val="0066021B"/>
    <w:rsid w:val="00672509"/>
    <w:rsid w:val="00676190"/>
    <w:rsid w:val="006809CD"/>
    <w:rsid w:val="00687742"/>
    <w:rsid w:val="006923E3"/>
    <w:rsid w:val="006936F3"/>
    <w:rsid w:val="006C0095"/>
    <w:rsid w:val="006C5BEF"/>
    <w:rsid w:val="006D6D43"/>
    <w:rsid w:val="006E035C"/>
    <w:rsid w:val="006E2F7A"/>
    <w:rsid w:val="006F50EA"/>
    <w:rsid w:val="006F6179"/>
    <w:rsid w:val="006F64BC"/>
    <w:rsid w:val="007007D3"/>
    <w:rsid w:val="00707132"/>
    <w:rsid w:val="00713BEC"/>
    <w:rsid w:val="00716A99"/>
    <w:rsid w:val="00720FD7"/>
    <w:rsid w:val="007218F8"/>
    <w:rsid w:val="00721C20"/>
    <w:rsid w:val="0073068E"/>
    <w:rsid w:val="007359EF"/>
    <w:rsid w:val="00735E58"/>
    <w:rsid w:val="00744D77"/>
    <w:rsid w:val="007638FC"/>
    <w:rsid w:val="00774E74"/>
    <w:rsid w:val="00776066"/>
    <w:rsid w:val="007830AC"/>
    <w:rsid w:val="00785B87"/>
    <w:rsid w:val="00786DBB"/>
    <w:rsid w:val="00794364"/>
    <w:rsid w:val="007972E1"/>
    <w:rsid w:val="007A2DFD"/>
    <w:rsid w:val="007B679B"/>
    <w:rsid w:val="007C4059"/>
    <w:rsid w:val="007D15EF"/>
    <w:rsid w:val="007D747C"/>
    <w:rsid w:val="007F6703"/>
    <w:rsid w:val="007F6A63"/>
    <w:rsid w:val="00804E14"/>
    <w:rsid w:val="00812105"/>
    <w:rsid w:val="00814387"/>
    <w:rsid w:val="0081614D"/>
    <w:rsid w:val="00835705"/>
    <w:rsid w:val="00840C8D"/>
    <w:rsid w:val="008525CB"/>
    <w:rsid w:val="00856332"/>
    <w:rsid w:val="008566E8"/>
    <w:rsid w:val="00856E95"/>
    <w:rsid w:val="00860D37"/>
    <w:rsid w:val="00883A7B"/>
    <w:rsid w:val="0088587F"/>
    <w:rsid w:val="00892FDE"/>
    <w:rsid w:val="008B13A7"/>
    <w:rsid w:val="008B4380"/>
    <w:rsid w:val="008B4527"/>
    <w:rsid w:val="008C0A04"/>
    <w:rsid w:val="008C3C96"/>
    <w:rsid w:val="008D1905"/>
    <w:rsid w:val="008D1F8F"/>
    <w:rsid w:val="008E1C33"/>
    <w:rsid w:val="008E2B88"/>
    <w:rsid w:val="008F4971"/>
    <w:rsid w:val="008F7778"/>
    <w:rsid w:val="00900C1E"/>
    <w:rsid w:val="0090367A"/>
    <w:rsid w:val="00916020"/>
    <w:rsid w:val="00925423"/>
    <w:rsid w:val="009323EC"/>
    <w:rsid w:val="00940F41"/>
    <w:rsid w:val="00950081"/>
    <w:rsid w:val="009548F0"/>
    <w:rsid w:val="009658E2"/>
    <w:rsid w:val="00975E89"/>
    <w:rsid w:val="00983EE2"/>
    <w:rsid w:val="009875AD"/>
    <w:rsid w:val="0099247B"/>
    <w:rsid w:val="0099754D"/>
    <w:rsid w:val="009A3F84"/>
    <w:rsid w:val="009A7A3B"/>
    <w:rsid w:val="009B06AD"/>
    <w:rsid w:val="009B58BF"/>
    <w:rsid w:val="009C637D"/>
    <w:rsid w:val="009D27EC"/>
    <w:rsid w:val="009D46EE"/>
    <w:rsid w:val="009E4BC8"/>
    <w:rsid w:val="009E5A97"/>
    <w:rsid w:val="009F358D"/>
    <w:rsid w:val="00A10BDA"/>
    <w:rsid w:val="00A159EC"/>
    <w:rsid w:val="00A26248"/>
    <w:rsid w:val="00A33C0D"/>
    <w:rsid w:val="00A3539B"/>
    <w:rsid w:val="00A35404"/>
    <w:rsid w:val="00A35AF4"/>
    <w:rsid w:val="00A3665D"/>
    <w:rsid w:val="00A37A72"/>
    <w:rsid w:val="00A4347B"/>
    <w:rsid w:val="00A568BB"/>
    <w:rsid w:val="00A57793"/>
    <w:rsid w:val="00A72F3C"/>
    <w:rsid w:val="00A943DE"/>
    <w:rsid w:val="00AA0BCD"/>
    <w:rsid w:val="00AB2D1A"/>
    <w:rsid w:val="00AB7BD8"/>
    <w:rsid w:val="00AC6352"/>
    <w:rsid w:val="00AE033F"/>
    <w:rsid w:val="00AE1C6F"/>
    <w:rsid w:val="00AE372F"/>
    <w:rsid w:val="00AF143C"/>
    <w:rsid w:val="00B04086"/>
    <w:rsid w:val="00B07A06"/>
    <w:rsid w:val="00B07F67"/>
    <w:rsid w:val="00B1274C"/>
    <w:rsid w:val="00B17844"/>
    <w:rsid w:val="00B21FCA"/>
    <w:rsid w:val="00B304FB"/>
    <w:rsid w:val="00B4168B"/>
    <w:rsid w:val="00B44F5A"/>
    <w:rsid w:val="00B47A80"/>
    <w:rsid w:val="00B50786"/>
    <w:rsid w:val="00B53DBA"/>
    <w:rsid w:val="00B54AB5"/>
    <w:rsid w:val="00B579D0"/>
    <w:rsid w:val="00B63104"/>
    <w:rsid w:val="00B67F05"/>
    <w:rsid w:val="00B73471"/>
    <w:rsid w:val="00B764C9"/>
    <w:rsid w:val="00B848C0"/>
    <w:rsid w:val="00B938F6"/>
    <w:rsid w:val="00BA5E1E"/>
    <w:rsid w:val="00BA60A5"/>
    <w:rsid w:val="00BA62AD"/>
    <w:rsid w:val="00BB179E"/>
    <w:rsid w:val="00BB78DA"/>
    <w:rsid w:val="00BC29E2"/>
    <w:rsid w:val="00BD282E"/>
    <w:rsid w:val="00BE1C9B"/>
    <w:rsid w:val="00BE329F"/>
    <w:rsid w:val="00BE5841"/>
    <w:rsid w:val="00BF0CB8"/>
    <w:rsid w:val="00C1042A"/>
    <w:rsid w:val="00C14228"/>
    <w:rsid w:val="00C24625"/>
    <w:rsid w:val="00C250F3"/>
    <w:rsid w:val="00C3085D"/>
    <w:rsid w:val="00C3369E"/>
    <w:rsid w:val="00C340E2"/>
    <w:rsid w:val="00C34193"/>
    <w:rsid w:val="00C50D2A"/>
    <w:rsid w:val="00C51567"/>
    <w:rsid w:val="00C5474B"/>
    <w:rsid w:val="00C55771"/>
    <w:rsid w:val="00C673AA"/>
    <w:rsid w:val="00C7713A"/>
    <w:rsid w:val="00C8377B"/>
    <w:rsid w:val="00C92417"/>
    <w:rsid w:val="00C93F2B"/>
    <w:rsid w:val="00C95C79"/>
    <w:rsid w:val="00C9617D"/>
    <w:rsid w:val="00CA2B83"/>
    <w:rsid w:val="00CA7282"/>
    <w:rsid w:val="00CB19BA"/>
    <w:rsid w:val="00CB404E"/>
    <w:rsid w:val="00CC77B1"/>
    <w:rsid w:val="00CD2F76"/>
    <w:rsid w:val="00CD424B"/>
    <w:rsid w:val="00CD429D"/>
    <w:rsid w:val="00CE716E"/>
    <w:rsid w:val="00CE7C6C"/>
    <w:rsid w:val="00CF5BE9"/>
    <w:rsid w:val="00CF70A6"/>
    <w:rsid w:val="00D00D93"/>
    <w:rsid w:val="00D05AEC"/>
    <w:rsid w:val="00D0614B"/>
    <w:rsid w:val="00D1053B"/>
    <w:rsid w:val="00D123E6"/>
    <w:rsid w:val="00D1298E"/>
    <w:rsid w:val="00D202F2"/>
    <w:rsid w:val="00D20AD4"/>
    <w:rsid w:val="00D26D16"/>
    <w:rsid w:val="00D27332"/>
    <w:rsid w:val="00D35BF5"/>
    <w:rsid w:val="00D36132"/>
    <w:rsid w:val="00D40A20"/>
    <w:rsid w:val="00D510EC"/>
    <w:rsid w:val="00D511BF"/>
    <w:rsid w:val="00D55C42"/>
    <w:rsid w:val="00D56C67"/>
    <w:rsid w:val="00D57042"/>
    <w:rsid w:val="00D64251"/>
    <w:rsid w:val="00D761B2"/>
    <w:rsid w:val="00D76870"/>
    <w:rsid w:val="00D82684"/>
    <w:rsid w:val="00D846E1"/>
    <w:rsid w:val="00D93B1D"/>
    <w:rsid w:val="00D952B7"/>
    <w:rsid w:val="00D96AEA"/>
    <w:rsid w:val="00DB04F0"/>
    <w:rsid w:val="00DB21B8"/>
    <w:rsid w:val="00DC6CAE"/>
    <w:rsid w:val="00DE00AD"/>
    <w:rsid w:val="00DF4B2D"/>
    <w:rsid w:val="00DF6268"/>
    <w:rsid w:val="00E008C1"/>
    <w:rsid w:val="00E011CF"/>
    <w:rsid w:val="00E10CA8"/>
    <w:rsid w:val="00E117BE"/>
    <w:rsid w:val="00E118A9"/>
    <w:rsid w:val="00E15A6C"/>
    <w:rsid w:val="00E436BC"/>
    <w:rsid w:val="00E4518B"/>
    <w:rsid w:val="00E47C4F"/>
    <w:rsid w:val="00E528BA"/>
    <w:rsid w:val="00E55FBB"/>
    <w:rsid w:val="00E66187"/>
    <w:rsid w:val="00E67D5E"/>
    <w:rsid w:val="00E71BBF"/>
    <w:rsid w:val="00E84320"/>
    <w:rsid w:val="00E868B0"/>
    <w:rsid w:val="00E87227"/>
    <w:rsid w:val="00EA3BFF"/>
    <w:rsid w:val="00EB0041"/>
    <w:rsid w:val="00EB1C4E"/>
    <w:rsid w:val="00EB29CB"/>
    <w:rsid w:val="00EB348D"/>
    <w:rsid w:val="00EB58A0"/>
    <w:rsid w:val="00EC0851"/>
    <w:rsid w:val="00EC2C25"/>
    <w:rsid w:val="00EC68B4"/>
    <w:rsid w:val="00ED01D1"/>
    <w:rsid w:val="00ED6324"/>
    <w:rsid w:val="00ED67B7"/>
    <w:rsid w:val="00EE7A4E"/>
    <w:rsid w:val="00EF416B"/>
    <w:rsid w:val="00EF699A"/>
    <w:rsid w:val="00F105FC"/>
    <w:rsid w:val="00F15A6E"/>
    <w:rsid w:val="00F22824"/>
    <w:rsid w:val="00F24D51"/>
    <w:rsid w:val="00F25D7E"/>
    <w:rsid w:val="00F26586"/>
    <w:rsid w:val="00F3342C"/>
    <w:rsid w:val="00F52ADD"/>
    <w:rsid w:val="00F56EFD"/>
    <w:rsid w:val="00F820E8"/>
    <w:rsid w:val="00F8410B"/>
    <w:rsid w:val="00F84386"/>
    <w:rsid w:val="00F874B4"/>
    <w:rsid w:val="00F9230C"/>
    <w:rsid w:val="00F92414"/>
    <w:rsid w:val="00F93408"/>
    <w:rsid w:val="00F973B5"/>
    <w:rsid w:val="00FA1E81"/>
    <w:rsid w:val="00FA2E46"/>
    <w:rsid w:val="00FA4702"/>
    <w:rsid w:val="00FA5FBC"/>
    <w:rsid w:val="00FA7553"/>
    <w:rsid w:val="00FA7F0D"/>
    <w:rsid w:val="00FB030A"/>
    <w:rsid w:val="00FB0B3C"/>
    <w:rsid w:val="00FB68A6"/>
    <w:rsid w:val="00FB6E39"/>
    <w:rsid w:val="00FC0F94"/>
    <w:rsid w:val="00FC3312"/>
    <w:rsid w:val="00FC59DA"/>
    <w:rsid w:val="00FD2280"/>
    <w:rsid w:val="00FD5D7A"/>
    <w:rsid w:val="00FE78A4"/>
    <w:rsid w:val="00FF1902"/>
    <w:rsid w:val="00FF1AAE"/>
    <w:rsid w:val="00FF2BF2"/>
    <w:rsid w:val="00FF7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MÓJ STYL"/>
    <w:qFormat/>
    <w:rsid w:val="00B50786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3595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B034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562E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562E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8785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1798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A568B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568B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568B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568BB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0311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B034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034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034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53595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0C71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kstzastpczy">
    <w:name w:val="Placeholder Text"/>
    <w:basedOn w:val="Domylnaczcionkaakapitu"/>
    <w:uiPriority w:val="99"/>
    <w:semiHidden/>
    <w:rsid w:val="00D510EC"/>
    <w:rPr>
      <w:color w:val="80808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562E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562E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pl-PL"/>
    </w:rPr>
  </w:style>
  <w:style w:type="table" w:customStyle="1" w:styleId="Tabela-Siatka2">
    <w:name w:val="Tabela - Siatka2"/>
    <w:basedOn w:val="Standardowy"/>
    <w:next w:val="Tabela-Siatka"/>
    <w:rsid w:val="003A226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next w:val="Tabela-Siatka"/>
    <w:rsid w:val="00535B7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next w:val="Tabela-Siatka"/>
    <w:rsid w:val="00186F6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basedOn w:val="Standardowy"/>
    <w:next w:val="Tabela-Siatka"/>
    <w:rsid w:val="0039274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8785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table" w:customStyle="1" w:styleId="Tabela-Siatka6">
    <w:name w:val="Tabela - Siatka6"/>
    <w:basedOn w:val="Standardowy"/>
    <w:next w:val="Tabela-Siatka"/>
    <w:rsid w:val="001F7CA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7">
    <w:name w:val="Tabela - Siatka7"/>
    <w:basedOn w:val="Standardowy"/>
    <w:next w:val="Tabela-Siatka"/>
    <w:rsid w:val="005643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istreci1">
    <w:name w:val="toc 1"/>
    <w:basedOn w:val="Normalny"/>
    <w:next w:val="Normalny"/>
    <w:autoRedefine/>
    <w:uiPriority w:val="39"/>
    <w:unhideWhenUsed/>
    <w:qFormat/>
    <w:rsid w:val="00CF5BE9"/>
    <w:pPr>
      <w:spacing w:before="120" w:after="120" w:line="276" w:lineRule="auto"/>
    </w:pPr>
    <w:rPr>
      <w:rFonts w:eastAsiaTheme="minorHAnsi" w:cs="Arial"/>
      <w:bCs/>
      <w:caps/>
      <w:lang w:eastAsia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CF5BE9"/>
    <w:pPr>
      <w:spacing w:line="276" w:lineRule="auto"/>
      <w:ind w:left="220"/>
    </w:pPr>
    <w:rPr>
      <w:rFonts w:asciiTheme="minorHAnsi" w:eastAsiaTheme="minorHAnsi" w:hAnsiTheme="minorHAnsi" w:cstheme="minorHAnsi"/>
      <w:smallCaps/>
      <w:sz w:val="20"/>
      <w:szCs w:val="20"/>
      <w:lang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CF5BE9"/>
    <w:pPr>
      <w:spacing w:line="276" w:lineRule="auto"/>
      <w:ind w:left="708"/>
    </w:pPr>
    <w:rPr>
      <w:rFonts w:asciiTheme="minorHAnsi" w:eastAsiaTheme="minorHAnsi" w:hAnsiTheme="minorHAnsi" w:cstheme="minorHAnsi"/>
      <w:b/>
      <w:iCs/>
      <w:sz w:val="20"/>
      <w:szCs w:val="20"/>
      <w:u w:val="double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F5BE9"/>
    <w:pPr>
      <w:spacing w:line="276" w:lineRule="auto"/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MÓJ STYL"/>
    <w:qFormat/>
    <w:rsid w:val="00B50786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3595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B034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562E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562E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8785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1798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A568B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568B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568B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568BB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0311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B034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034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034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53595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0C71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kstzastpczy">
    <w:name w:val="Placeholder Text"/>
    <w:basedOn w:val="Domylnaczcionkaakapitu"/>
    <w:uiPriority w:val="99"/>
    <w:semiHidden/>
    <w:rsid w:val="00D510EC"/>
    <w:rPr>
      <w:color w:val="80808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562E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562E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pl-PL"/>
    </w:rPr>
  </w:style>
  <w:style w:type="table" w:customStyle="1" w:styleId="Tabela-Siatka2">
    <w:name w:val="Tabela - Siatka2"/>
    <w:basedOn w:val="Standardowy"/>
    <w:next w:val="Tabela-Siatka"/>
    <w:rsid w:val="003A226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next w:val="Tabela-Siatka"/>
    <w:rsid w:val="00535B7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next w:val="Tabela-Siatka"/>
    <w:rsid w:val="00186F6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basedOn w:val="Standardowy"/>
    <w:next w:val="Tabela-Siatka"/>
    <w:rsid w:val="0039274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8785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table" w:customStyle="1" w:styleId="Tabela-Siatka6">
    <w:name w:val="Tabela - Siatka6"/>
    <w:basedOn w:val="Standardowy"/>
    <w:next w:val="Tabela-Siatka"/>
    <w:rsid w:val="001F7CA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7">
    <w:name w:val="Tabela - Siatka7"/>
    <w:basedOn w:val="Standardowy"/>
    <w:next w:val="Tabela-Siatka"/>
    <w:rsid w:val="005643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istreci1">
    <w:name w:val="toc 1"/>
    <w:basedOn w:val="Normalny"/>
    <w:next w:val="Normalny"/>
    <w:autoRedefine/>
    <w:uiPriority w:val="39"/>
    <w:unhideWhenUsed/>
    <w:qFormat/>
    <w:rsid w:val="00CF5BE9"/>
    <w:pPr>
      <w:spacing w:before="120" w:after="120" w:line="276" w:lineRule="auto"/>
    </w:pPr>
    <w:rPr>
      <w:rFonts w:eastAsiaTheme="minorHAnsi" w:cs="Arial"/>
      <w:bCs/>
      <w:caps/>
      <w:lang w:eastAsia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CF5BE9"/>
    <w:pPr>
      <w:spacing w:line="276" w:lineRule="auto"/>
      <w:ind w:left="220"/>
    </w:pPr>
    <w:rPr>
      <w:rFonts w:asciiTheme="minorHAnsi" w:eastAsiaTheme="minorHAnsi" w:hAnsiTheme="minorHAnsi" w:cstheme="minorHAnsi"/>
      <w:smallCaps/>
      <w:sz w:val="20"/>
      <w:szCs w:val="20"/>
      <w:lang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CF5BE9"/>
    <w:pPr>
      <w:spacing w:line="276" w:lineRule="auto"/>
      <w:ind w:left="708"/>
    </w:pPr>
    <w:rPr>
      <w:rFonts w:asciiTheme="minorHAnsi" w:eastAsiaTheme="minorHAnsi" w:hAnsiTheme="minorHAnsi" w:cstheme="minorHAnsi"/>
      <w:b/>
      <w:iCs/>
      <w:sz w:val="20"/>
      <w:szCs w:val="20"/>
      <w:u w:val="double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F5BE9"/>
    <w:pPr>
      <w:spacing w:line="276" w:lineRule="auto"/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9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59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76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51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9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34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1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62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5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84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0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72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46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8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6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24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88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43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2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16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8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3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3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59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17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8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3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22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5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72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65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3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69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3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05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95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2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74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84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8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30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7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3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36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13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04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1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78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5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86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1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09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3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9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0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80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9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1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0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2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9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09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95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08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70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33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9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9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39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3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856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8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6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0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6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5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2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9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3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8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4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1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56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4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9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34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76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6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05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87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14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44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32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2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4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9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77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80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0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18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5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41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9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4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4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6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4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5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1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4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9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11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1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1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63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7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0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51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0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8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03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08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5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24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8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2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47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09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32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00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73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3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68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2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29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4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0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4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8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03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77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3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8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72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66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8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44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7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33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0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48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7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1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7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23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42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71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04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4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1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2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1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72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97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82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2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69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8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46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2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3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5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8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8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7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79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0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1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1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0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09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8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92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8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26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6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6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21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83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98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8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11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25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21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0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6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3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80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83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3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9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17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12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79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20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19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49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46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55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7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06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01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43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33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2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6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0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1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5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0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4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75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30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73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6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0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7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41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09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9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08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67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05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8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37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0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7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82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0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923C94-2A67-4F6C-A2FC-BB0602794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131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Kozłowski</dc:creator>
  <cp:lastModifiedBy>CivilEnginner</cp:lastModifiedBy>
  <cp:revision>16</cp:revision>
  <cp:lastPrinted>2018-09-04T11:45:00Z</cp:lastPrinted>
  <dcterms:created xsi:type="dcterms:W3CDTF">2018-05-02T10:48:00Z</dcterms:created>
  <dcterms:modified xsi:type="dcterms:W3CDTF">2018-10-18T12:56:00Z</dcterms:modified>
</cp:coreProperties>
</file>