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20B" w:rsidRPr="00096204" w:rsidRDefault="0044620B" w:rsidP="0003613D">
      <w:pPr>
        <w:spacing w:line="276" w:lineRule="auto"/>
        <w:jc w:val="center"/>
        <w:rPr>
          <w:rFonts w:ascii="Arial Narrow" w:hAnsi="Arial Narrow" w:cs="Arial"/>
          <w:b/>
          <w:sz w:val="36"/>
          <w:szCs w:val="48"/>
        </w:rPr>
      </w:pPr>
      <w:r w:rsidRPr="00096204">
        <w:rPr>
          <w:rFonts w:ascii="Arial Narrow" w:hAnsi="Arial Narrow" w:cs="Arial"/>
          <w:b/>
          <w:sz w:val="36"/>
          <w:szCs w:val="48"/>
        </w:rPr>
        <w:t>INFORMACJA DOTYCZĄCA BEZPIECZEŃSTWA I OCHRONY ZDROWIA</w:t>
      </w:r>
    </w:p>
    <w:p w:rsidR="006372EB" w:rsidRPr="00096204" w:rsidRDefault="006372EB" w:rsidP="0003613D">
      <w:pPr>
        <w:spacing w:line="276" w:lineRule="auto"/>
        <w:rPr>
          <w:rFonts w:ascii="Arial Narrow" w:hAnsi="Arial Narrow" w:cs="Arial"/>
        </w:rPr>
      </w:pPr>
    </w:p>
    <w:p w:rsidR="001027B4" w:rsidRDefault="001027B4" w:rsidP="0044620B">
      <w:pPr>
        <w:spacing w:line="276" w:lineRule="auto"/>
        <w:jc w:val="center"/>
        <w:rPr>
          <w:rFonts w:ascii="Arial Narrow" w:hAnsi="Arial Narrow" w:cs="Arial"/>
        </w:rPr>
      </w:pPr>
    </w:p>
    <w:p w:rsidR="0044620B" w:rsidRPr="00096204" w:rsidRDefault="0044620B" w:rsidP="0044620B">
      <w:pPr>
        <w:spacing w:line="276" w:lineRule="auto"/>
        <w:jc w:val="center"/>
        <w:rPr>
          <w:rFonts w:ascii="Arial Narrow" w:hAnsi="Arial Narrow" w:cs="Arial"/>
        </w:rPr>
      </w:pPr>
      <w:r w:rsidRPr="00096204">
        <w:rPr>
          <w:rFonts w:ascii="Arial Narrow" w:hAnsi="Arial Narrow" w:cs="Arial"/>
        </w:rPr>
        <w:t xml:space="preserve">DO PROJEKTU </w:t>
      </w:r>
      <w:r w:rsidR="00F22F06">
        <w:rPr>
          <w:rFonts w:ascii="Arial Narrow" w:hAnsi="Arial Narrow" w:cs="Arial"/>
        </w:rPr>
        <w:t>ZAGOSPODAROWANIE TERENU PRZY STARYM MŁYNIE W MŁYNARACH</w:t>
      </w:r>
    </w:p>
    <w:p w:rsidR="0044620B" w:rsidRPr="00096204" w:rsidRDefault="0044620B" w:rsidP="0044620B">
      <w:pPr>
        <w:spacing w:line="276" w:lineRule="auto"/>
        <w:jc w:val="both"/>
        <w:rPr>
          <w:rFonts w:ascii="Arial Narrow" w:hAnsi="Arial Narrow" w:cs="Arial"/>
          <w:sz w:val="26"/>
          <w:szCs w:val="26"/>
        </w:rPr>
      </w:pPr>
    </w:p>
    <w:p w:rsidR="006372EB" w:rsidRDefault="006372EB" w:rsidP="0044620B">
      <w:pPr>
        <w:spacing w:line="276" w:lineRule="auto"/>
        <w:jc w:val="both"/>
        <w:rPr>
          <w:rFonts w:ascii="Arial Narrow" w:hAnsi="Arial Narrow" w:cs="Arial"/>
          <w:sz w:val="26"/>
          <w:szCs w:val="26"/>
        </w:rPr>
      </w:pPr>
    </w:p>
    <w:p w:rsidR="001027B4" w:rsidRPr="00096204" w:rsidRDefault="001027B4" w:rsidP="0044620B">
      <w:pPr>
        <w:spacing w:line="276" w:lineRule="auto"/>
        <w:jc w:val="both"/>
        <w:rPr>
          <w:rFonts w:ascii="Arial Narrow" w:hAnsi="Arial Narrow" w:cs="Arial"/>
          <w:sz w:val="26"/>
          <w:szCs w:val="26"/>
        </w:rPr>
      </w:pPr>
    </w:p>
    <w:p w:rsidR="0044620B" w:rsidRPr="00096204" w:rsidRDefault="0044620B" w:rsidP="0044620B">
      <w:pPr>
        <w:jc w:val="both"/>
        <w:rPr>
          <w:rFonts w:ascii="Arial Narrow" w:hAnsi="Arial Narrow" w:cs="Arial"/>
        </w:rPr>
      </w:pPr>
    </w:p>
    <w:p w:rsidR="0044620B" w:rsidRPr="00096204" w:rsidRDefault="0044620B" w:rsidP="0044620B">
      <w:pPr>
        <w:jc w:val="both"/>
        <w:rPr>
          <w:rFonts w:ascii="Arial Narrow" w:hAnsi="Arial Narrow" w:cs="Arial"/>
        </w:rPr>
      </w:pPr>
    </w:p>
    <w:p w:rsidR="006372EB" w:rsidRDefault="0044620B" w:rsidP="00C85A16">
      <w:pPr>
        <w:spacing w:line="276" w:lineRule="auto"/>
        <w:rPr>
          <w:rFonts w:ascii="Arial Narrow" w:eastAsia="Calibri" w:hAnsi="Arial Narrow"/>
          <w:sz w:val="30"/>
          <w:szCs w:val="30"/>
          <w:lang w:eastAsia="en-US"/>
        </w:rPr>
      </w:pPr>
      <w:r w:rsidRPr="00096204">
        <w:rPr>
          <w:rFonts w:ascii="Arial Narrow" w:eastAsia="Calibri" w:hAnsi="Arial Narrow"/>
          <w:b/>
          <w:szCs w:val="30"/>
          <w:u w:val="single"/>
          <w:lang w:eastAsia="en-US"/>
        </w:rPr>
        <w:t>OBIEKT:</w:t>
      </w:r>
      <w:r w:rsidRPr="00096204">
        <w:rPr>
          <w:rFonts w:ascii="Arial Narrow" w:eastAsia="Calibri" w:hAnsi="Arial Narrow"/>
          <w:b/>
          <w:szCs w:val="30"/>
          <w:lang w:eastAsia="en-US"/>
        </w:rPr>
        <w:t xml:space="preserve"> </w:t>
      </w:r>
      <w:r w:rsidR="00C85A16" w:rsidRPr="00096204">
        <w:rPr>
          <w:rFonts w:ascii="Arial Narrow" w:eastAsia="Calibri" w:hAnsi="Arial Narrow"/>
          <w:b/>
          <w:szCs w:val="30"/>
          <w:lang w:eastAsia="en-US"/>
        </w:rPr>
        <w:t xml:space="preserve">                              </w:t>
      </w:r>
      <w:r w:rsidR="00F22F06">
        <w:rPr>
          <w:rFonts w:ascii="Arial Narrow" w:eastAsia="Calibri" w:hAnsi="Arial Narrow"/>
          <w:sz w:val="30"/>
          <w:szCs w:val="30"/>
          <w:lang w:eastAsia="en-US"/>
        </w:rPr>
        <w:t>ZAGOSPODAROWANIE TERENU PRZY STARYM</w:t>
      </w:r>
    </w:p>
    <w:p w:rsidR="00F22F06" w:rsidRPr="00096204" w:rsidRDefault="00F22F06" w:rsidP="00C85A16">
      <w:pPr>
        <w:spacing w:line="276" w:lineRule="auto"/>
        <w:rPr>
          <w:rFonts w:ascii="Arial Narrow" w:eastAsia="Calibri" w:hAnsi="Arial Narrow"/>
          <w:sz w:val="30"/>
          <w:szCs w:val="30"/>
          <w:lang w:eastAsia="en-US"/>
        </w:rPr>
      </w:pPr>
      <w:r>
        <w:rPr>
          <w:rFonts w:ascii="Arial Narrow" w:eastAsia="Calibri" w:hAnsi="Arial Narrow"/>
          <w:sz w:val="30"/>
          <w:szCs w:val="30"/>
          <w:lang w:eastAsia="en-US"/>
        </w:rPr>
        <w:t xml:space="preserve">                                     MŁYNIE W MŁYNARACH</w:t>
      </w:r>
    </w:p>
    <w:p w:rsidR="0044620B" w:rsidRPr="00096204" w:rsidRDefault="0044620B" w:rsidP="0044620B">
      <w:pPr>
        <w:spacing w:line="276" w:lineRule="auto"/>
        <w:ind w:left="708"/>
        <w:rPr>
          <w:rFonts w:ascii="Arial Narrow" w:eastAsia="Calibri" w:hAnsi="Arial Narrow"/>
          <w:sz w:val="30"/>
          <w:szCs w:val="30"/>
          <w:lang w:eastAsia="en-US"/>
        </w:rPr>
      </w:pPr>
    </w:p>
    <w:p w:rsidR="0044620B" w:rsidRPr="00096204" w:rsidRDefault="0044620B" w:rsidP="0044620B">
      <w:pPr>
        <w:spacing w:line="276" w:lineRule="auto"/>
        <w:rPr>
          <w:rFonts w:ascii="Arial Narrow" w:eastAsia="Calibri" w:hAnsi="Arial Narrow"/>
          <w:b/>
          <w:szCs w:val="30"/>
          <w:u w:val="single"/>
          <w:lang w:eastAsia="en-US"/>
        </w:rPr>
      </w:pPr>
    </w:p>
    <w:p w:rsidR="0044620B" w:rsidRPr="00096204" w:rsidRDefault="0044620B" w:rsidP="0044620B">
      <w:pPr>
        <w:spacing w:line="276" w:lineRule="auto"/>
        <w:rPr>
          <w:rFonts w:ascii="Arial Narrow" w:eastAsia="Calibri" w:hAnsi="Arial Narrow"/>
          <w:sz w:val="30"/>
          <w:szCs w:val="30"/>
          <w:lang w:eastAsia="en-US"/>
        </w:rPr>
      </w:pPr>
      <w:r w:rsidRPr="00096204">
        <w:rPr>
          <w:rFonts w:ascii="Arial Narrow" w:eastAsia="Calibri" w:hAnsi="Arial Narrow"/>
          <w:b/>
          <w:szCs w:val="30"/>
          <w:u w:val="single"/>
          <w:lang w:eastAsia="en-US"/>
        </w:rPr>
        <w:t>ADRES BUDOWY:</w:t>
      </w:r>
      <w:r w:rsidRPr="00096204">
        <w:rPr>
          <w:rFonts w:ascii="Arial Narrow" w:eastAsia="Calibri" w:hAnsi="Arial Narrow"/>
          <w:b/>
          <w:szCs w:val="30"/>
          <w:lang w:eastAsia="en-US"/>
        </w:rPr>
        <w:t xml:space="preserve">              </w:t>
      </w:r>
      <w:r w:rsidR="00B6454F">
        <w:rPr>
          <w:rFonts w:ascii="Arial Narrow" w:eastAsia="Calibri" w:hAnsi="Arial Narrow"/>
          <w:sz w:val="30"/>
          <w:szCs w:val="30"/>
          <w:lang w:eastAsia="en-US"/>
        </w:rPr>
        <w:t>14-4</w:t>
      </w:r>
      <w:r w:rsidR="00F22F06">
        <w:rPr>
          <w:rFonts w:ascii="Arial Narrow" w:eastAsia="Calibri" w:hAnsi="Arial Narrow"/>
          <w:sz w:val="30"/>
          <w:szCs w:val="30"/>
          <w:lang w:eastAsia="en-US"/>
        </w:rPr>
        <w:t>20</w:t>
      </w:r>
      <w:r w:rsidR="00B6454F">
        <w:rPr>
          <w:rFonts w:ascii="Arial Narrow" w:eastAsia="Calibri" w:hAnsi="Arial Narrow"/>
          <w:sz w:val="30"/>
          <w:szCs w:val="30"/>
          <w:lang w:eastAsia="en-US"/>
        </w:rPr>
        <w:t xml:space="preserve"> </w:t>
      </w:r>
      <w:r w:rsidR="00F22F06">
        <w:rPr>
          <w:rFonts w:ascii="Arial Narrow" w:eastAsia="Calibri" w:hAnsi="Arial Narrow"/>
          <w:sz w:val="30"/>
          <w:szCs w:val="30"/>
          <w:lang w:eastAsia="en-US"/>
        </w:rPr>
        <w:t>MŁYNARY</w:t>
      </w:r>
    </w:p>
    <w:p w:rsidR="0044620B" w:rsidRPr="00096204" w:rsidRDefault="0044620B" w:rsidP="0044620B">
      <w:pPr>
        <w:tabs>
          <w:tab w:val="left" w:pos="3825"/>
        </w:tabs>
        <w:spacing w:line="480" w:lineRule="auto"/>
        <w:ind w:left="708"/>
        <w:rPr>
          <w:rFonts w:ascii="Arial Narrow" w:eastAsia="Calibri" w:hAnsi="Arial Narrow"/>
          <w:sz w:val="30"/>
          <w:szCs w:val="30"/>
          <w:lang w:eastAsia="en-US"/>
        </w:rPr>
      </w:pPr>
      <w:r w:rsidRPr="00096204">
        <w:rPr>
          <w:rFonts w:ascii="Arial Narrow" w:eastAsia="Calibri" w:hAnsi="Arial Narrow"/>
          <w:sz w:val="30"/>
          <w:szCs w:val="30"/>
          <w:lang w:eastAsia="en-US"/>
        </w:rPr>
        <w:t xml:space="preserve"> </w:t>
      </w:r>
      <w:r w:rsidR="00C85A16" w:rsidRPr="00096204">
        <w:rPr>
          <w:rFonts w:ascii="Arial Narrow" w:eastAsia="Calibri" w:hAnsi="Arial Narrow"/>
          <w:sz w:val="30"/>
          <w:szCs w:val="30"/>
          <w:lang w:eastAsia="en-US"/>
        </w:rPr>
        <w:t xml:space="preserve">          </w:t>
      </w:r>
      <w:r w:rsidR="00096204">
        <w:rPr>
          <w:rFonts w:ascii="Arial Narrow" w:eastAsia="Calibri" w:hAnsi="Arial Narrow"/>
          <w:sz w:val="30"/>
          <w:szCs w:val="30"/>
          <w:lang w:eastAsia="en-US"/>
        </w:rPr>
        <w:t xml:space="preserve">              </w:t>
      </w:r>
      <w:r w:rsidR="00C85A16" w:rsidRPr="00096204">
        <w:rPr>
          <w:rFonts w:ascii="Arial Narrow" w:eastAsia="Calibri" w:hAnsi="Arial Narrow"/>
          <w:sz w:val="30"/>
          <w:szCs w:val="30"/>
          <w:lang w:eastAsia="en-US"/>
        </w:rPr>
        <w:t xml:space="preserve"> </w:t>
      </w:r>
      <w:r w:rsidR="001027B4">
        <w:rPr>
          <w:rFonts w:ascii="Arial Narrow" w:eastAsia="Calibri" w:hAnsi="Arial Narrow"/>
          <w:sz w:val="30"/>
          <w:szCs w:val="30"/>
          <w:lang w:eastAsia="en-US"/>
        </w:rPr>
        <w:t>DZIAŁKA NR</w:t>
      </w:r>
      <w:r w:rsidR="00B476E9" w:rsidRPr="00096204">
        <w:rPr>
          <w:rFonts w:ascii="Arial Narrow" w:eastAsia="Calibri" w:hAnsi="Arial Narrow"/>
          <w:sz w:val="30"/>
          <w:szCs w:val="30"/>
          <w:lang w:eastAsia="en-US"/>
        </w:rPr>
        <w:t xml:space="preserve"> </w:t>
      </w:r>
      <w:r w:rsidR="00F22F06">
        <w:rPr>
          <w:rFonts w:ascii="Arial Narrow" w:eastAsia="Calibri" w:hAnsi="Arial Narrow"/>
          <w:sz w:val="30"/>
          <w:szCs w:val="30"/>
          <w:lang w:eastAsia="en-US"/>
        </w:rPr>
        <w:t xml:space="preserve">87, </w:t>
      </w:r>
      <w:r w:rsidR="001027B4">
        <w:rPr>
          <w:rFonts w:ascii="Arial Narrow" w:eastAsia="Calibri" w:hAnsi="Arial Narrow"/>
          <w:sz w:val="30"/>
          <w:szCs w:val="30"/>
          <w:lang w:eastAsia="en-US"/>
        </w:rPr>
        <w:t>OBRĘB MŁYNARY</w:t>
      </w:r>
      <w:r w:rsidR="00F22F06">
        <w:rPr>
          <w:rFonts w:ascii="Arial Narrow" w:eastAsia="Calibri" w:hAnsi="Arial Narrow"/>
          <w:sz w:val="30"/>
          <w:szCs w:val="30"/>
          <w:lang w:eastAsia="en-US"/>
        </w:rPr>
        <w:t xml:space="preserve"> 01</w:t>
      </w:r>
    </w:p>
    <w:p w:rsidR="0044620B" w:rsidRPr="00096204" w:rsidRDefault="0044620B" w:rsidP="0044620B">
      <w:pPr>
        <w:spacing w:line="276" w:lineRule="auto"/>
        <w:rPr>
          <w:rFonts w:ascii="Arial Narrow" w:eastAsia="Calibri" w:hAnsi="Arial Narrow"/>
          <w:b/>
          <w:szCs w:val="30"/>
          <w:u w:val="single"/>
          <w:lang w:eastAsia="en-US"/>
        </w:rPr>
      </w:pPr>
    </w:p>
    <w:p w:rsidR="0044620B" w:rsidRPr="00096204" w:rsidRDefault="0044620B" w:rsidP="0044620B">
      <w:pPr>
        <w:spacing w:line="276" w:lineRule="auto"/>
        <w:rPr>
          <w:rFonts w:ascii="Arial Narrow" w:eastAsia="Calibri" w:hAnsi="Arial Narrow"/>
          <w:sz w:val="30"/>
          <w:szCs w:val="30"/>
          <w:lang w:eastAsia="en-US"/>
        </w:rPr>
      </w:pPr>
      <w:r w:rsidRPr="00096204">
        <w:rPr>
          <w:rFonts w:ascii="Arial Narrow" w:eastAsia="Calibri" w:hAnsi="Arial Narrow"/>
          <w:b/>
          <w:szCs w:val="30"/>
          <w:u w:val="single"/>
          <w:lang w:eastAsia="en-US"/>
        </w:rPr>
        <w:t>INWESTOR:</w:t>
      </w:r>
      <w:r w:rsidRPr="00096204">
        <w:rPr>
          <w:rFonts w:ascii="Arial Narrow" w:eastAsia="Calibri" w:hAnsi="Arial Narrow"/>
          <w:b/>
          <w:szCs w:val="30"/>
          <w:lang w:eastAsia="en-US"/>
        </w:rPr>
        <w:t xml:space="preserve">                        </w:t>
      </w:r>
      <w:r w:rsidR="001027B4">
        <w:rPr>
          <w:rFonts w:ascii="Arial Narrow" w:eastAsia="Calibri" w:hAnsi="Arial Narrow"/>
          <w:b/>
          <w:szCs w:val="30"/>
          <w:lang w:eastAsia="en-US"/>
        </w:rPr>
        <w:t xml:space="preserve"> </w:t>
      </w:r>
      <w:r w:rsidR="001027B4">
        <w:rPr>
          <w:rFonts w:ascii="Arial Narrow" w:eastAsia="Calibri" w:hAnsi="Arial Narrow"/>
          <w:sz w:val="30"/>
          <w:szCs w:val="30"/>
          <w:lang w:eastAsia="en-US"/>
        </w:rPr>
        <w:t>URZĄD MIASTA I GMINY W MŁYNARACH</w:t>
      </w:r>
    </w:p>
    <w:p w:rsidR="0044620B" w:rsidRPr="00096204" w:rsidRDefault="0044620B" w:rsidP="0044620B">
      <w:pPr>
        <w:spacing w:line="276" w:lineRule="auto"/>
        <w:rPr>
          <w:rFonts w:ascii="Arial Narrow" w:eastAsia="Calibri" w:hAnsi="Arial Narrow"/>
          <w:sz w:val="30"/>
          <w:szCs w:val="30"/>
          <w:lang w:eastAsia="en-US"/>
        </w:rPr>
      </w:pPr>
      <w:r w:rsidRPr="00096204">
        <w:rPr>
          <w:rFonts w:ascii="Arial Narrow" w:eastAsia="Calibri" w:hAnsi="Arial Narrow"/>
          <w:sz w:val="30"/>
          <w:szCs w:val="30"/>
          <w:lang w:eastAsia="en-US"/>
        </w:rPr>
        <w:t xml:space="preserve">        </w:t>
      </w:r>
      <w:r w:rsidR="00096204">
        <w:rPr>
          <w:rFonts w:ascii="Arial Narrow" w:eastAsia="Calibri" w:hAnsi="Arial Narrow"/>
          <w:sz w:val="30"/>
          <w:szCs w:val="30"/>
          <w:lang w:eastAsia="en-US"/>
        </w:rPr>
        <w:t xml:space="preserve">                           </w:t>
      </w:r>
      <w:r w:rsidR="00C85A16" w:rsidRPr="00096204">
        <w:rPr>
          <w:rFonts w:ascii="Arial Narrow" w:eastAsia="Calibri" w:hAnsi="Arial Narrow"/>
          <w:sz w:val="30"/>
          <w:szCs w:val="30"/>
          <w:lang w:eastAsia="en-US"/>
        </w:rPr>
        <w:t xml:space="preserve"> </w:t>
      </w:r>
      <w:r w:rsidR="001027B4">
        <w:rPr>
          <w:rFonts w:ascii="Arial Narrow" w:eastAsia="Calibri" w:hAnsi="Arial Narrow"/>
          <w:sz w:val="30"/>
          <w:szCs w:val="30"/>
          <w:lang w:eastAsia="en-US"/>
        </w:rPr>
        <w:t>DWORCOWA 29, 14-420 MŁYNARY</w:t>
      </w:r>
    </w:p>
    <w:p w:rsidR="0044620B" w:rsidRPr="00096204" w:rsidRDefault="0044620B" w:rsidP="0044620B">
      <w:pPr>
        <w:spacing w:line="480" w:lineRule="auto"/>
        <w:rPr>
          <w:rFonts w:ascii="Arial Narrow" w:eastAsia="Calibri" w:hAnsi="Arial Narrow"/>
          <w:sz w:val="30"/>
          <w:szCs w:val="30"/>
          <w:lang w:eastAsia="en-US"/>
        </w:rPr>
      </w:pPr>
      <w:r w:rsidRPr="00096204">
        <w:rPr>
          <w:rFonts w:ascii="Arial Narrow" w:eastAsia="Calibri" w:hAnsi="Arial Narrow"/>
          <w:sz w:val="30"/>
          <w:szCs w:val="30"/>
          <w:lang w:eastAsia="en-US"/>
        </w:rPr>
        <w:t xml:space="preserve">      </w:t>
      </w:r>
      <w:r w:rsidR="00096204">
        <w:rPr>
          <w:rFonts w:ascii="Arial Narrow" w:eastAsia="Calibri" w:hAnsi="Arial Narrow"/>
          <w:sz w:val="30"/>
          <w:szCs w:val="30"/>
          <w:lang w:eastAsia="en-US"/>
        </w:rPr>
        <w:t xml:space="preserve">                             </w:t>
      </w:r>
      <w:r w:rsidR="00C85A16" w:rsidRPr="00096204">
        <w:rPr>
          <w:rFonts w:ascii="Arial Narrow" w:eastAsia="Calibri" w:hAnsi="Arial Narrow"/>
          <w:sz w:val="30"/>
          <w:szCs w:val="30"/>
          <w:lang w:eastAsia="en-US"/>
        </w:rPr>
        <w:t xml:space="preserve"> </w:t>
      </w:r>
    </w:p>
    <w:p w:rsidR="0044620B" w:rsidRPr="00096204" w:rsidRDefault="0044620B" w:rsidP="0044620B">
      <w:pPr>
        <w:jc w:val="both"/>
        <w:rPr>
          <w:rFonts w:ascii="Arial Narrow" w:hAnsi="Arial Narrow" w:cs="Arial"/>
        </w:rPr>
      </w:pPr>
    </w:p>
    <w:p w:rsidR="0044620B" w:rsidRPr="00096204" w:rsidRDefault="0044620B" w:rsidP="0044620B">
      <w:pPr>
        <w:spacing w:line="276" w:lineRule="auto"/>
        <w:rPr>
          <w:rFonts w:ascii="Arial Narrow" w:eastAsia="Calibri" w:hAnsi="Arial Narrow"/>
          <w:b/>
          <w:szCs w:val="30"/>
          <w:u w:val="single"/>
          <w:lang w:eastAsia="en-US"/>
        </w:rPr>
      </w:pPr>
    </w:p>
    <w:p w:rsidR="0044620B" w:rsidRPr="00096204" w:rsidRDefault="0044620B" w:rsidP="0044620B">
      <w:pPr>
        <w:spacing w:line="276" w:lineRule="auto"/>
        <w:rPr>
          <w:rFonts w:ascii="Arial Narrow" w:eastAsia="Calibri" w:hAnsi="Arial Narrow"/>
          <w:sz w:val="30"/>
          <w:szCs w:val="30"/>
          <w:lang w:eastAsia="en-US"/>
        </w:rPr>
      </w:pPr>
      <w:r w:rsidRPr="00096204">
        <w:rPr>
          <w:rFonts w:ascii="Arial Narrow" w:eastAsia="Calibri" w:hAnsi="Arial Narrow"/>
          <w:b/>
          <w:szCs w:val="30"/>
          <w:u w:val="single"/>
          <w:lang w:eastAsia="en-US"/>
        </w:rPr>
        <w:t>OPRACOWAŁ:</w:t>
      </w:r>
      <w:r w:rsidRPr="00096204">
        <w:rPr>
          <w:rFonts w:ascii="Arial Narrow" w:eastAsia="Calibri" w:hAnsi="Arial Narrow"/>
          <w:b/>
          <w:szCs w:val="30"/>
          <w:lang w:eastAsia="en-US"/>
        </w:rPr>
        <w:t xml:space="preserve">                     </w:t>
      </w:r>
      <w:r w:rsidR="001027B4">
        <w:rPr>
          <w:rFonts w:ascii="Arial Narrow" w:eastAsia="Calibri" w:hAnsi="Arial Narrow"/>
          <w:sz w:val="30"/>
          <w:szCs w:val="30"/>
          <w:lang w:eastAsia="en-US"/>
        </w:rPr>
        <w:t>inż</w:t>
      </w:r>
      <w:r w:rsidRPr="00096204">
        <w:rPr>
          <w:rFonts w:ascii="Arial Narrow" w:eastAsia="Calibri" w:hAnsi="Arial Narrow"/>
          <w:sz w:val="30"/>
          <w:szCs w:val="30"/>
          <w:lang w:eastAsia="en-US"/>
        </w:rPr>
        <w:t xml:space="preserve">. </w:t>
      </w:r>
      <w:r w:rsidR="001027B4">
        <w:rPr>
          <w:rFonts w:ascii="Arial Narrow" w:eastAsia="Calibri" w:hAnsi="Arial Narrow"/>
          <w:sz w:val="30"/>
          <w:szCs w:val="30"/>
          <w:lang w:eastAsia="en-US"/>
        </w:rPr>
        <w:t xml:space="preserve">Zenon </w:t>
      </w:r>
      <w:proofErr w:type="spellStart"/>
      <w:r w:rsidR="001027B4">
        <w:rPr>
          <w:rFonts w:ascii="Arial Narrow" w:eastAsia="Calibri" w:hAnsi="Arial Narrow"/>
          <w:sz w:val="30"/>
          <w:szCs w:val="30"/>
          <w:lang w:eastAsia="en-US"/>
        </w:rPr>
        <w:t>Zylbert</w:t>
      </w:r>
      <w:proofErr w:type="spellEnd"/>
    </w:p>
    <w:p w:rsidR="0044620B" w:rsidRPr="00096204" w:rsidRDefault="0044620B" w:rsidP="00C85A16">
      <w:pPr>
        <w:spacing w:line="276" w:lineRule="auto"/>
        <w:rPr>
          <w:rFonts w:ascii="Arial Narrow" w:eastAsia="Calibri" w:hAnsi="Arial Narrow"/>
          <w:sz w:val="30"/>
          <w:szCs w:val="30"/>
          <w:lang w:eastAsia="en-US"/>
        </w:rPr>
      </w:pPr>
      <w:r w:rsidRPr="00096204">
        <w:rPr>
          <w:rFonts w:ascii="Arial Narrow" w:eastAsia="Calibri" w:hAnsi="Arial Narrow"/>
          <w:sz w:val="30"/>
          <w:szCs w:val="30"/>
          <w:lang w:eastAsia="en-US"/>
        </w:rPr>
        <w:t xml:space="preserve">       </w:t>
      </w:r>
      <w:r w:rsidR="00C85A16" w:rsidRPr="00096204">
        <w:rPr>
          <w:rFonts w:ascii="Arial Narrow" w:eastAsia="Calibri" w:hAnsi="Arial Narrow"/>
          <w:sz w:val="30"/>
          <w:szCs w:val="30"/>
          <w:lang w:eastAsia="en-US"/>
        </w:rPr>
        <w:t xml:space="preserve">                              </w:t>
      </w:r>
      <w:r w:rsidRPr="00096204">
        <w:rPr>
          <w:rFonts w:ascii="Arial Narrow" w:eastAsia="Calibri" w:hAnsi="Arial Narrow"/>
          <w:sz w:val="30"/>
          <w:szCs w:val="30"/>
          <w:lang w:eastAsia="en-US"/>
        </w:rPr>
        <w:t xml:space="preserve">  </w:t>
      </w:r>
    </w:p>
    <w:p w:rsidR="00C85A16" w:rsidRPr="00096204" w:rsidRDefault="00C85A16" w:rsidP="00C85A16">
      <w:pPr>
        <w:spacing w:line="276" w:lineRule="auto"/>
        <w:rPr>
          <w:rFonts w:ascii="Arial Narrow" w:eastAsia="Calibri" w:hAnsi="Arial Narrow"/>
          <w:sz w:val="30"/>
          <w:szCs w:val="30"/>
          <w:lang w:eastAsia="en-US"/>
        </w:rPr>
      </w:pPr>
    </w:p>
    <w:p w:rsidR="00C85A16" w:rsidRPr="00096204" w:rsidRDefault="00C85A16" w:rsidP="00C85A16">
      <w:pPr>
        <w:spacing w:line="276" w:lineRule="auto"/>
        <w:rPr>
          <w:rFonts w:ascii="Arial Narrow" w:eastAsia="Calibri" w:hAnsi="Arial Narrow"/>
          <w:sz w:val="30"/>
          <w:szCs w:val="30"/>
          <w:lang w:eastAsia="en-US"/>
        </w:rPr>
      </w:pPr>
    </w:p>
    <w:p w:rsidR="00C85A16" w:rsidRPr="00096204" w:rsidRDefault="00C85A16" w:rsidP="00C85A16">
      <w:pPr>
        <w:spacing w:line="276" w:lineRule="auto"/>
        <w:rPr>
          <w:rFonts w:ascii="Arial Narrow" w:eastAsia="Calibri" w:hAnsi="Arial Narrow"/>
          <w:sz w:val="30"/>
          <w:szCs w:val="30"/>
          <w:lang w:eastAsia="en-US"/>
        </w:rPr>
      </w:pPr>
    </w:p>
    <w:p w:rsidR="00C85A16" w:rsidRPr="00096204" w:rsidRDefault="00C85A16" w:rsidP="00C85A16">
      <w:pPr>
        <w:spacing w:line="276" w:lineRule="auto"/>
        <w:rPr>
          <w:rFonts w:ascii="Arial Narrow" w:eastAsia="Calibri" w:hAnsi="Arial Narrow"/>
          <w:sz w:val="30"/>
          <w:szCs w:val="30"/>
          <w:lang w:eastAsia="en-US"/>
        </w:rPr>
      </w:pPr>
    </w:p>
    <w:p w:rsidR="0044620B" w:rsidRPr="00096204" w:rsidRDefault="0044620B" w:rsidP="0044620B">
      <w:pPr>
        <w:jc w:val="both"/>
        <w:rPr>
          <w:rFonts w:ascii="Arial Narrow" w:hAnsi="Arial Narrow" w:cs="Arial"/>
        </w:rPr>
      </w:pPr>
    </w:p>
    <w:p w:rsidR="0044620B" w:rsidRPr="00096204" w:rsidRDefault="0044620B" w:rsidP="0044620B">
      <w:pPr>
        <w:jc w:val="both"/>
        <w:rPr>
          <w:rFonts w:ascii="Arial Narrow" w:hAnsi="Arial Narrow" w:cs="Arial"/>
        </w:rPr>
      </w:pPr>
    </w:p>
    <w:p w:rsidR="0044620B" w:rsidRPr="00096204" w:rsidRDefault="0044620B" w:rsidP="0044620B">
      <w:pPr>
        <w:jc w:val="both"/>
        <w:rPr>
          <w:rFonts w:ascii="Arial Narrow" w:hAnsi="Arial Narrow" w:cs="Arial"/>
        </w:rPr>
      </w:pPr>
    </w:p>
    <w:p w:rsidR="0044620B" w:rsidRDefault="0044620B" w:rsidP="0044620B">
      <w:pPr>
        <w:jc w:val="both"/>
        <w:rPr>
          <w:rFonts w:ascii="Arial Narrow" w:hAnsi="Arial Narrow" w:cs="Arial"/>
        </w:rPr>
      </w:pPr>
    </w:p>
    <w:p w:rsidR="001B0B6C" w:rsidRPr="00096204" w:rsidRDefault="001B0B6C" w:rsidP="0044620B">
      <w:pPr>
        <w:jc w:val="both"/>
        <w:rPr>
          <w:rFonts w:ascii="Arial Narrow" w:hAnsi="Arial Narrow" w:cs="Arial"/>
        </w:rPr>
      </w:pPr>
      <w:bookmarkStart w:id="0" w:name="_GoBack"/>
      <w:bookmarkEnd w:id="0"/>
    </w:p>
    <w:p w:rsidR="0044620B" w:rsidRDefault="0044620B" w:rsidP="0044620B">
      <w:pPr>
        <w:jc w:val="both"/>
        <w:rPr>
          <w:rFonts w:ascii="Arial Narrow" w:hAnsi="Arial Narrow" w:cs="Arial"/>
        </w:rPr>
      </w:pPr>
    </w:p>
    <w:p w:rsidR="007135F9" w:rsidRPr="00096204" w:rsidRDefault="007135F9" w:rsidP="0044620B">
      <w:pPr>
        <w:jc w:val="both"/>
        <w:rPr>
          <w:rFonts w:ascii="Arial Narrow" w:hAnsi="Arial Narrow" w:cs="Arial"/>
        </w:rPr>
      </w:pPr>
    </w:p>
    <w:p w:rsidR="001027B4" w:rsidRPr="00096204" w:rsidRDefault="001027B4" w:rsidP="0044620B">
      <w:pPr>
        <w:jc w:val="both"/>
        <w:rPr>
          <w:rFonts w:ascii="Arial Narrow" w:hAnsi="Arial Narrow" w:cs="Arial"/>
        </w:rPr>
      </w:pPr>
    </w:p>
    <w:p w:rsidR="0044620B" w:rsidRPr="00096204" w:rsidRDefault="0044620B" w:rsidP="0044620B">
      <w:pPr>
        <w:pStyle w:val="Akapitzlist"/>
        <w:numPr>
          <w:ilvl w:val="1"/>
          <w:numId w:val="28"/>
        </w:numPr>
        <w:spacing w:line="360" w:lineRule="auto"/>
        <w:jc w:val="both"/>
        <w:rPr>
          <w:rFonts w:ascii="Arial Narrow" w:hAnsi="Arial Narrow" w:cs="Arial"/>
          <w:sz w:val="26"/>
          <w:szCs w:val="26"/>
          <w:u w:val="single"/>
        </w:rPr>
      </w:pPr>
      <w:r w:rsidRPr="00096204">
        <w:rPr>
          <w:rFonts w:ascii="Arial Narrow" w:hAnsi="Arial Narrow" w:cs="Arial"/>
          <w:sz w:val="26"/>
          <w:szCs w:val="26"/>
          <w:u w:val="single"/>
        </w:rPr>
        <w:lastRenderedPageBreak/>
        <w:t>Zakres robót dla zamierzenia budowlanego</w:t>
      </w:r>
    </w:p>
    <w:p w:rsidR="0044620B" w:rsidRPr="00096204" w:rsidRDefault="0044620B" w:rsidP="00FC38F9">
      <w:pPr>
        <w:numPr>
          <w:ilvl w:val="0"/>
          <w:numId w:val="29"/>
        </w:num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 xml:space="preserve">roboty ziemne – </w:t>
      </w:r>
      <w:r w:rsidR="00247FC9" w:rsidRPr="00096204">
        <w:rPr>
          <w:rFonts w:ascii="Arial Narrow" w:hAnsi="Arial Narrow"/>
        </w:rPr>
        <w:t xml:space="preserve">wykopy pod </w:t>
      </w:r>
      <w:r w:rsidR="001027B4">
        <w:rPr>
          <w:rFonts w:ascii="Arial Narrow" w:hAnsi="Arial Narrow"/>
        </w:rPr>
        <w:t>warstwy konstrukcyjne nawierzchni pieszych</w:t>
      </w:r>
    </w:p>
    <w:p w:rsidR="0044620B" w:rsidRDefault="00247FC9" w:rsidP="001027B4">
      <w:pPr>
        <w:numPr>
          <w:ilvl w:val="0"/>
          <w:numId w:val="29"/>
        </w:num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 xml:space="preserve">roboty </w:t>
      </w:r>
      <w:r w:rsidR="001027B4">
        <w:rPr>
          <w:rFonts w:ascii="Arial Narrow" w:hAnsi="Arial Narrow"/>
        </w:rPr>
        <w:t>brukarskie – układanie nawierzchni pieszych</w:t>
      </w:r>
    </w:p>
    <w:p w:rsidR="001027B4" w:rsidRPr="00096204" w:rsidRDefault="001027B4" w:rsidP="001027B4">
      <w:pPr>
        <w:numPr>
          <w:ilvl w:val="0"/>
          <w:numId w:val="29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roboty elektryczne – układanie instalacji oświetlenia </w:t>
      </w:r>
      <w:r w:rsidR="006C149B">
        <w:rPr>
          <w:rFonts w:ascii="Arial Narrow" w:hAnsi="Arial Narrow"/>
        </w:rPr>
        <w:t>ciągów pieszych</w:t>
      </w:r>
    </w:p>
    <w:p w:rsidR="0044620B" w:rsidRPr="00096204" w:rsidRDefault="0044620B" w:rsidP="0044620B">
      <w:pPr>
        <w:spacing w:line="360" w:lineRule="auto"/>
        <w:jc w:val="both"/>
        <w:rPr>
          <w:rFonts w:ascii="Arial Narrow" w:hAnsi="Arial Narrow"/>
        </w:rPr>
      </w:pPr>
    </w:p>
    <w:p w:rsidR="0044620B" w:rsidRPr="00096204" w:rsidRDefault="0044620B" w:rsidP="0044620B">
      <w:pPr>
        <w:pStyle w:val="Akapitzlist"/>
        <w:numPr>
          <w:ilvl w:val="1"/>
          <w:numId w:val="28"/>
        </w:numPr>
        <w:spacing w:line="360" w:lineRule="auto"/>
        <w:jc w:val="both"/>
        <w:rPr>
          <w:rFonts w:ascii="Arial Narrow" w:hAnsi="Arial Narrow" w:cs="Arial"/>
          <w:sz w:val="26"/>
          <w:szCs w:val="26"/>
          <w:u w:val="single"/>
        </w:rPr>
      </w:pPr>
      <w:r w:rsidRPr="00096204">
        <w:rPr>
          <w:rFonts w:ascii="Arial Narrow" w:hAnsi="Arial Narrow" w:cs="Arial"/>
          <w:sz w:val="26"/>
          <w:szCs w:val="26"/>
          <w:u w:val="single"/>
        </w:rPr>
        <w:t>Wykaz istniejących obiektów budowlanych</w:t>
      </w:r>
    </w:p>
    <w:p w:rsidR="0044620B" w:rsidRPr="00096204" w:rsidRDefault="00CD60C1" w:rsidP="00FC38F9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Działka budowlana </w:t>
      </w:r>
      <w:r w:rsidR="006C149B">
        <w:rPr>
          <w:rFonts w:ascii="Arial Narrow" w:hAnsi="Arial Narrow"/>
        </w:rPr>
        <w:t>w zachodniej części jest zabudowana przez istniejący budynek przedszkola wraz z budynkiem gospodarczym. Wschodnia część była użytkowana jako plac zabaw – który przewidziany jest do rozbiórki.</w:t>
      </w:r>
    </w:p>
    <w:p w:rsidR="0044620B" w:rsidRPr="00096204" w:rsidRDefault="0044620B" w:rsidP="0044620B">
      <w:pPr>
        <w:spacing w:line="360" w:lineRule="auto"/>
        <w:jc w:val="both"/>
        <w:rPr>
          <w:rFonts w:ascii="Arial Narrow" w:hAnsi="Arial Narrow"/>
        </w:rPr>
      </w:pPr>
    </w:p>
    <w:p w:rsidR="0044620B" w:rsidRPr="00096204" w:rsidRDefault="0044620B" w:rsidP="0044620B">
      <w:pPr>
        <w:pStyle w:val="Akapitzlist"/>
        <w:numPr>
          <w:ilvl w:val="1"/>
          <w:numId w:val="28"/>
        </w:numPr>
        <w:spacing w:line="360" w:lineRule="auto"/>
        <w:jc w:val="both"/>
        <w:rPr>
          <w:rFonts w:ascii="Arial Narrow" w:hAnsi="Arial Narrow" w:cs="Arial"/>
          <w:sz w:val="26"/>
          <w:szCs w:val="26"/>
          <w:u w:val="single"/>
        </w:rPr>
      </w:pPr>
      <w:r w:rsidRPr="00096204">
        <w:rPr>
          <w:rFonts w:ascii="Arial Narrow" w:hAnsi="Arial Narrow" w:cs="Arial"/>
          <w:sz w:val="26"/>
          <w:szCs w:val="26"/>
          <w:u w:val="single"/>
        </w:rPr>
        <w:t>Elementy zagospodarowania działki, które mogą stwarzać zagrożenie bezpieczeństwa i zdrowia ludzi</w:t>
      </w:r>
    </w:p>
    <w:p w:rsidR="0044620B" w:rsidRPr="00096204" w:rsidRDefault="0044620B" w:rsidP="00FC38F9">
      <w:p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 xml:space="preserve">Na działce nr </w:t>
      </w:r>
      <w:r w:rsidR="006C149B">
        <w:rPr>
          <w:rFonts w:ascii="Arial Narrow" w:hAnsi="Arial Narrow"/>
        </w:rPr>
        <w:t>87</w:t>
      </w:r>
      <w:r w:rsidRPr="00096204">
        <w:rPr>
          <w:rFonts w:ascii="Arial Narrow" w:hAnsi="Arial Narrow"/>
        </w:rPr>
        <w:t xml:space="preserve"> nie występują elementy zagospodarowania, które mogłyby stwarzać zagrożenie bezpieczeństwa i zdrowia ludzi.</w:t>
      </w:r>
      <w:r w:rsidR="006C149B">
        <w:rPr>
          <w:rFonts w:ascii="Arial Narrow" w:hAnsi="Arial Narrow"/>
        </w:rPr>
        <w:t xml:space="preserve"> Należy ogrodzić teren budowy i uniemożliwić osobom postronnym wstępu.</w:t>
      </w:r>
    </w:p>
    <w:p w:rsidR="0044620B" w:rsidRPr="00096204" w:rsidRDefault="0044620B" w:rsidP="0044620B">
      <w:pPr>
        <w:spacing w:line="360" w:lineRule="auto"/>
        <w:jc w:val="both"/>
        <w:rPr>
          <w:rFonts w:ascii="Arial Narrow" w:hAnsi="Arial Narrow"/>
        </w:rPr>
      </w:pPr>
    </w:p>
    <w:p w:rsidR="0044620B" w:rsidRPr="00096204" w:rsidRDefault="0044620B" w:rsidP="0044620B">
      <w:pPr>
        <w:pStyle w:val="Akapitzlist"/>
        <w:numPr>
          <w:ilvl w:val="1"/>
          <w:numId w:val="28"/>
        </w:numPr>
        <w:spacing w:line="360" w:lineRule="auto"/>
        <w:jc w:val="both"/>
        <w:rPr>
          <w:rFonts w:ascii="Arial Narrow" w:hAnsi="Arial Narrow" w:cs="Arial"/>
          <w:sz w:val="26"/>
          <w:szCs w:val="26"/>
          <w:u w:val="single"/>
        </w:rPr>
      </w:pPr>
      <w:r w:rsidRPr="00096204">
        <w:rPr>
          <w:rFonts w:ascii="Arial Narrow" w:hAnsi="Arial Narrow" w:cs="Arial"/>
          <w:sz w:val="26"/>
          <w:szCs w:val="26"/>
          <w:u w:val="single"/>
        </w:rPr>
        <w:t>Przewidywane zagrożenia mogące wystąpić podczas realizacji robót budowlanych</w:t>
      </w:r>
    </w:p>
    <w:p w:rsidR="0044620B" w:rsidRPr="00096204" w:rsidRDefault="0044620B" w:rsidP="00FC38F9">
      <w:p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 xml:space="preserve">Szczególną uwagę należy zwrócić przy wykonywaniu </w:t>
      </w:r>
      <w:r w:rsidR="00611971" w:rsidRPr="00096204">
        <w:rPr>
          <w:rFonts w:ascii="Arial Narrow" w:hAnsi="Arial Narrow"/>
        </w:rPr>
        <w:t xml:space="preserve">wykopów pod </w:t>
      </w:r>
      <w:r w:rsidR="006C149B">
        <w:rPr>
          <w:rFonts w:ascii="Arial Narrow" w:hAnsi="Arial Narrow"/>
        </w:rPr>
        <w:t>warstwy konstrukcyjne nawierzchni pieszych oraz przy jej układaniu używając różnego rodzaju elektronarzędzia</w:t>
      </w:r>
      <w:r w:rsidR="0024770D">
        <w:rPr>
          <w:rFonts w:ascii="Arial Narrow" w:hAnsi="Arial Narrow"/>
        </w:rPr>
        <w:t>.</w:t>
      </w:r>
      <w:r w:rsidRPr="00096204">
        <w:rPr>
          <w:rFonts w:ascii="Arial Narrow" w:hAnsi="Arial Narrow" w:cs="Arial"/>
          <w:lang w:eastAsia="en-US"/>
        </w:rPr>
        <w:t xml:space="preserve"> </w:t>
      </w:r>
    </w:p>
    <w:p w:rsidR="0044620B" w:rsidRPr="00096204" w:rsidRDefault="0044620B" w:rsidP="00FC38F9">
      <w:pPr>
        <w:spacing w:line="276" w:lineRule="auto"/>
        <w:jc w:val="both"/>
        <w:rPr>
          <w:rFonts w:ascii="Arial Narrow" w:hAnsi="Arial Narrow"/>
        </w:rPr>
      </w:pPr>
    </w:p>
    <w:p w:rsidR="00611971" w:rsidRDefault="0044620B" w:rsidP="00FC38F9">
      <w:p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>Inne zagrożenia na budowie mogą być:</w:t>
      </w:r>
      <w:r w:rsidR="006C149B">
        <w:rPr>
          <w:rFonts w:ascii="Arial Narrow" w:hAnsi="Arial Narrow"/>
        </w:rPr>
        <w:t xml:space="preserve"> </w:t>
      </w:r>
      <w:r w:rsidRPr="00096204">
        <w:rPr>
          <w:rFonts w:ascii="Arial Narrow" w:hAnsi="Arial Narrow"/>
        </w:rPr>
        <w:t>uszkodzenie ciała elementami zbrojenia, uszkodzenie organizmu od ręcznego dźwigania zbyt dużych ciężarów bądź uderzenia przedmiotem</w:t>
      </w:r>
      <w:r w:rsidR="00611971" w:rsidRPr="00096204">
        <w:rPr>
          <w:rFonts w:ascii="Arial Narrow" w:hAnsi="Arial Narrow"/>
        </w:rPr>
        <w:t xml:space="preserve">, okresowe zablokowanie drogi dojazdowej, okaleczenia związane z używaniem urządzeń niezbędnych do wykonywania określonych robót takich jak: wiertarki, piły spalinowe i elektryczne, betoniarki, </w:t>
      </w:r>
      <w:r w:rsidR="006C149B">
        <w:rPr>
          <w:rFonts w:ascii="Arial Narrow" w:hAnsi="Arial Narrow"/>
        </w:rPr>
        <w:t>wciągarki ręczne i mechaniczne</w:t>
      </w:r>
      <w:r w:rsidR="00611971" w:rsidRPr="00096204">
        <w:rPr>
          <w:rFonts w:ascii="Arial Narrow" w:hAnsi="Arial Narrow"/>
        </w:rPr>
        <w:t>, ostre narzędzia do ręcznych prac wykończeniowych</w:t>
      </w:r>
      <w:r w:rsidR="00FC38F9">
        <w:rPr>
          <w:rFonts w:ascii="Arial Narrow" w:hAnsi="Arial Narrow"/>
        </w:rPr>
        <w:t>.</w:t>
      </w:r>
    </w:p>
    <w:p w:rsidR="00CD60C1" w:rsidRPr="00096204" w:rsidRDefault="00CD60C1" w:rsidP="00FC38F9">
      <w:pPr>
        <w:spacing w:line="276" w:lineRule="auto"/>
        <w:jc w:val="both"/>
        <w:rPr>
          <w:rFonts w:ascii="Arial Narrow" w:hAnsi="Arial Narrow"/>
        </w:rPr>
      </w:pPr>
    </w:p>
    <w:p w:rsidR="0044620B" w:rsidRPr="00096204" w:rsidRDefault="0044620B" w:rsidP="0044620B">
      <w:pPr>
        <w:pStyle w:val="Akapitzlist"/>
        <w:numPr>
          <w:ilvl w:val="1"/>
          <w:numId w:val="28"/>
        </w:numPr>
        <w:spacing w:line="360" w:lineRule="auto"/>
        <w:jc w:val="both"/>
        <w:rPr>
          <w:rFonts w:ascii="Arial Narrow" w:hAnsi="Arial Narrow" w:cs="Arial"/>
          <w:sz w:val="26"/>
          <w:szCs w:val="26"/>
          <w:u w:val="single"/>
        </w:rPr>
      </w:pPr>
      <w:r w:rsidRPr="00096204">
        <w:rPr>
          <w:rFonts w:ascii="Arial Narrow" w:hAnsi="Arial Narrow" w:cs="Arial"/>
          <w:sz w:val="26"/>
          <w:szCs w:val="26"/>
          <w:u w:val="single"/>
        </w:rPr>
        <w:t>Sposób prowadzenia instruktażu pracowników przed przystąpieniem do realizacji robót szczególnie niebezpiecznych</w:t>
      </w:r>
    </w:p>
    <w:p w:rsidR="0044620B" w:rsidRPr="00096204" w:rsidRDefault="0044620B" w:rsidP="00FC38F9">
      <w:p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>Bezpośrednia rozmowa instruktażowo-ostrzegawcza z zainteresowanymi pracownikami o możliwych zagrożeniach, sposobach reagowania w konkretnych przypadkach zagrożeń oraz możliwościach ich unikania.</w:t>
      </w:r>
    </w:p>
    <w:p w:rsidR="001B0B6C" w:rsidRPr="00096204" w:rsidRDefault="0044620B" w:rsidP="001B0B6C">
      <w:p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>Ponadto informacja o konieczności stosowania środków ochrony indywidualnej i zbiorowej oraz bezpiecznego używania sprawnego sprzętu i narzędzi.</w:t>
      </w:r>
    </w:p>
    <w:p w:rsidR="00FC38F9" w:rsidRDefault="0044620B" w:rsidP="00FC38F9">
      <w:pPr>
        <w:pStyle w:val="Akapitzlist"/>
        <w:numPr>
          <w:ilvl w:val="1"/>
          <w:numId w:val="28"/>
        </w:numPr>
        <w:spacing w:line="360" w:lineRule="auto"/>
        <w:jc w:val="both"/>
        <w:rPr>
          <w:rFonts w:ascii="Arial Narrow" w:hAnsi="Arial Narrow" w:cs="Arial"/>
          <w:sz w:val="26"/>
          <w:szCs w:val="26"/>
          <w:u w:val="single"/>
        </w:rPr>
      </w:pPr>
      <w:r w:rsidRPr="00096204">
        <w:rPr>
          <w:rFonts w:ascii="Arial Narrow" w:hAnsi="Arial Narrow" w:cs="Arial"/>
          <w:sz w:val="26"/>
          <w:szCs w:val="26"/>
          <w:u w:val="single"/>
        </w:rPr>
        <w:lastRenderedPageBreak/>
        <w:t>Środki techniczne i organizacyjne, zapobiegające niebezpieczeństwom wynikającym z wykonania robót budowlanych w strefach szczególnego zagrożenia zdrowia lub w ich sąsiedztwie, w tym zapewniających bezpieczną i sprawną komunikację, umożliwiającą szybką ewakuację na wypadek pożaru, awarii i innych zagrożeń</w:t>
      </w:r>
    </w:p>
    <w:p w:rsidR="00FC38F9" w:rsidRPr="00FC38F9" w:rsidRDefault="00FC38F9" w:rsidP="00FC38F9">
      <w:pPr>
        <w:pStyle w:val="Akapitzlist"/>
        <w:spacing w:line="360" w:lineRule="auto"/>
        <w:ind w:left="295"/>
        <w:jc w:val="both"/>
        <w:rPr>
          <w:rFonts w:ascii="Arial Narrow" w:hAnsi="Arial Narrow" w:cs="Arial"/>
          <w:sz w:val="26"/>
          <w:szCs w:val="26"/>
          <w:u w:val="single"/>
        </w:rPr>
      </w:pPr>
    </w:p>
    <w:p w:rsidR="0044620B" w:rsidRPr="00096204" w:rsidRDefault="0044620B" w:rsidP="00FC38F9">
      <w:pPr>
        <w:numPr>
          <w:ilvl w:val="0"/>
          <w:numId w:val="30"/>
        </w:num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>stosowanie odzieży roboczej oraz ochronnej i obuwia;</w:t>
      </w:r>
    </w:p>
    <w:p w:rsidR="0044620B" w:rsidRPr="00096204" w:rsidRDefault="0044620B" w:rsidP="00FC38F9">
      <w:pPr>
        <w:numPr>
          <w:ilvl w:val="0"/>
          <w:numId w:val="30"/>
        </w:num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>stosowanie środków ochrony zbiorowej, jak: barierki i zastawy ochronne, tablice ostrzegawcze, itp.</w:t>
      </w:r>
    </w:p>
    <w:p w:rsidR="0044620B" w:rsidRPr="00096204" w:rsidRDefault="0044620B" w:rsidP="00FC38F9">
      <w:pPr>
        <w:numPr>
          <w:ilvl w:val="0"/>
          <w:numId w:val="30"/>
        </w:num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>stosowanie zabezpieczeń wykopów poniżej 1,0 m</w:t>
      </w:r>
    </w:p>
    <w:p w:rsidR="0044620B" w:rsidRPr="00096204" w:rsidRDefault="0044620B" w:rsidP="00FC38F9">
      <w:pPr>
        <w:numPr>
          <w:ilvl w:val="0"/>
          <w:numId w:val="31"/>
        </w:num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>kierować pracami musi osoba posiadająca odpowiednie uprawnienia</w:t>
      </w:r>
    </w:p>
    <w:p w:rsidR="0044620B" w:rsidRPr="00096204" w:rsidRDefault="0044620B" w:rsidP="00FC38F9">
      <w:pPr>
        <w:numPr>
          <w:ilvl w:val="0"/>
          <w:numId w:val="31"/>
        </w:num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>teren budowy należy ogrodzić</w:t>
      </w:r>
    </w:p>
    <w:p w:rsidR="0044620B" w:rsidRPr="00096204" w:rsidRDefault="0044620B" w:rsidP="00FC38F9">
      <w:pPr>
        <w:numPr>
          <w:ilvl w:val="0"/>
          <w:numId w:val="31"/>
        </w:num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>przy wjeździe na teren budowy należy umieścić tablicę informacyjną  o danej inwestycji</w:t>
      </w:r>
    </w:p>
    <w:p w:rsidR="0044620B" w:rsidRPr="00096204" w:rsidRDefault="0044620B" w:rsidP="00FC38F9">
      <w:pPr>
        <w:numPr>
          <w:ilvl w:val="0"/>
          <w:numId w:val="32"/>
        </w:num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>zabezpieczyć wykopy i umieścić tablice ostrzegawcze</w:t>
      </w:r>
    </w:p>
    <w:p w:rsidR="0044620B" w:rsidRPr="00096204" w:rsidRDefault="0044620B" w:rsidP="00FC38F9">
      <w:pPr>
        <w:numPr>
          <w:ilvl w:val="0"/>
          <w:numId w:val="32"/>
        </w:num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>prace na wysokości należy zabezpieczyć balustradami i napisami użytkowymi</w:t>
      </w:r>
    </w:p>
    <w:p w:rsidR="0044620B" w:rsidRPr="00096204" w:rsidRDefault="0044620B" w:rsidP="00FC38F9">
      <w:pPr>
        <w:numPr>
          <w:ilvl w:val="0"/>
          <w:numId w:val="32"/>
        </w:num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>urządzenia i maszyny muszą posiadać aktualny atest zezwalający na użytkowanie</w:t>
      </w:r>
    </w:p>
    <w:p w:rsidR="0044620B" w:rsidRPr="00096204" w:rsidRDefault="0044620B" w:rsidP="00FC38F9">
      <w:pPr>
        <w:numPr>
          <w:ilvl w:val="0"/>
          <w:numId w:val="32"/>
        </w:num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>pracownicy muszą posiadać przeszkolenie BHP i aktualne zaświadczenie lekarskie zezwalające na wykonanie określonej funkcji na budowie</w:t>
      </w:r>
    </w:p>
    <w:p w:rsidR="0044620B" w:rsidRPr="00096204" w:rsidRDefault="0044620B" w:rsidP="00FC38F9">
      <w:pPr>
        <w:numPr>
          <w:ilvl w:val="0"/>
          <w:numId w:val="33"/>
        </w:num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>pracownicy muszą być ubrani w odzież ochronną i wyposażeni w kask</w:t>
      </w:r>
    </w:p>
    <w:p w:rsidR="0044620B" w:rsidRPr="00096204" w:rsidRDefault="0044620B" w:rsidP="00FC38F9">
      <w:pPr>
        <w:numPr>
          <w:ilvl w:val="0"/>
          <w:numId w:val="33"/>
        </w:num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>na budowie musi znajdować się apteczka pierwszej pomocy oraz spis telefonów alarmowych</w:t>
      </w:r>
    </w:p>
    <w:p w:rsidR="0044620B" w:rsidRPr="007E485E" w:rsidRDefault="0044620B" w:rsidP="00FC38F9">
      <w:pPr>
        <w:numPr>
          <w:ilvl w:val="0"/>
          <w:numId w:val="34"/>
        </w:numPr>
        <w:spacing w:line="276" w:lineRule="auto"/>
        <w:jc w:val="both"/>
        <w:rPr>
          <w:rFonts w:ascii="Arial Narrow" w:hAnsi="Arial Narrow"/>
        </w:rPr>
      </w:pPr>
      <w:r w:rsidRPr="00096204">
        <w:rPr>
          <w:rFonts w:ascii="Arial Narrow" w:hAnsi="Arial Narrow"/>
        </w:rPr>
        <w:t>wszystkie roboty należy wykonywać zgodnie z Rozporządzeniem Ministra Infrastruktury z dn. 6 lutego 2003 r. w sprawie bezpieczeństwa i higieny pracy podczas wykonywania robót budowlanych ( Dz. U. z 2003 r. Nr 47, poz. 401)</w:t>
      </w:r>
    </w:p>
    <w:p w:rsidR="00CD60C1" w:rsidRDefault="00CD60C1" w:rsidP="0044620B">
      <w:pPr>
        <w:jc w:val="right"/>
        <w:rPr>
          <w:rFonts w:ascii="Arial Narrow" w:hAnsi="Arial Narrow"/>
        </w:rPr>
      </w:pPr>
    </w:p>
    <w:p w:rsidR="00CD60C1" w:rsidRDefault="00CD60C1" w:rsidP="0044620B">
      <w:pPr>
        <w:jc w:val="right"/>
        <w:rPr>
          <w:rFonts w:ascii="Arial Narrow" w:hAnsi="Arial Narrow"/>
        </w:rPr>
      </w:pPr>
    </w:p>
    <w:p w:rsidR="0044620B" w:rsidRPr="00096204" w:rsidRDefault="0044620B" w:rsidP="0044620B">
      <w:pPr>
        <w:jc w:val="right"/>
        <w:rPr>
          <w:rFonts w:ascii="Arial Narrow" w:hAnsi="Arial Narrow"/>
        </w:rPr>
      </w:pPr>
      <w:r w:rsidRPr="00096204">
        <w:rPr>
          <w:rFonts w:ascii="Arial Narrow" w:hAnsi="Arial Narrow"/>
        </w:rPr>
        <w:t>Opracował:</w:t>
      </w:r>
      <w:r w:rsidR="00CD60C1">
        <w:rPr>
          <w:rFonts w:ascii="Arial Narrow" w:hAnsi="Arial Narrow"/>
        </w:rPr>
        <w:t xml:space="preserve"> </w:t>
      </w:r>
      <w:r w:rsidR="00AE4CD4">
        <w:rPr>
          <w:rFonts w:ascii="Arial Narrow" w:hAnsi="Arial Narrow"/>
        </w:rPr>
        <w:t xml:space="preserve">inż. Zenon </w:t>
      </w:r>
      <w:proofErr w:type="spellStart"/>
      <w:r w:rsidR="00AE4CD4">
        <w:rPr>
          <w:rFonts w:ascii="Arial Narrow" w:hAnsi="Arial Narrow"/>
        </w:rPr>
        <w:t>Zylbert</w:t>
      </w:r>
      <w:proofErr w:type="spellEnd"/>
    </w:p>
    <w:p w:rsidR="0044620B" w:rsidRPr="00096204" w:rsidRDefault="0044620B" w:rsidP="0044620B">
      <w:pPr>
        <w:pStyle w:val="Tytu"/>
        <w:spacing w:line="276" w:lineRule="auto"/>
        <w:jc w:val="both"/>
        <w:rPr>
          <w:rFonts w:ascii="Arial Narrow" w:hAnsi="Arial Narrow" w:cs="Arial"/>
          <w:b w:val="0"/>
          <w:sz w:val="28"/>
          <w:szCs w:val="28"/>
        </w:rPr>
      </w:pPr>
    </w:p>
    <w:p w:rsidR="00096204" w:rsidRPr="00096204" w:rsidRDefault="00096204" w:rsidP="00157D73">
      <w:pPr>
        <w:pStyle w:val="Podtytu"/>
        <w:spacing w:line="240" w:lineRule="auto"/>
        <w:rPr>
          <w:rFonts w:ascii="Arial Narrow" w:hAnsi="Arial Narrow"/>
        </w:rPr>
      </w:pPr>
    </w:p>
    <w:p w:rsidR="004A4EC6" w:rsidRDefault="004A4EC6" w:rsidP="00AE4CD4">
      <w:pPr>
        <w:pStyle w:val="Podtytu"/>
        <w:spacing w:line="240" w:lineRule="auto"/>
      </w:pPr>
    </w:p>
    <w:sectPr w:rsidR="004A4EC6" w:rsidSect="00113B2C">
      <w:headerReference w:type="default" r:id="rId9"/>
      <w:footerReference w:type="even" r:id="rId10"/>
      <w:footerReference w:type="default" r:id="rId11"/>
      <w:pgSz w:w="11906" w:h="16838"/>
      <w:pgMar w:top="1418" w:right="1134" w:bottom="1418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A3D" w:rsidRDefault="00771A3D">
      <w:r>
        <w:separator/>
      </w:r>
    </w:p>
  </w:endnote>
  <w:endnote w:type="continuationSeparator" w:id="0">
    <w:p w:rsidR="00771A3D" w:rsidRDefault="00771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-Roman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3EFF" w:usb1="D200FDFF" w:usb2="00042029" w:usb3="00000000" w:csb0="8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0C1" w:rsidRDefault="00CD60C1" w:rsidP="00633E9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60C1" w:rsidRDefault="00CD60C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0C1" w:rsidRDefault="00CD60C1" w:rsidP="00633E9B">
    <w:pPr>
      <w:pStyle w:val="Stopka"/>
      <w:framePr w:wrap="around" w:vAnchor="text" w:hAnchor="margin" w:xAlign="center" w:y="1"/>
      <w:rPr>
        <w:rStyle w:val="Numerstrony"/>
      </w:rPr>
    </w:pPr>
  </w:p>
  <w:p w:rsidR="00CD60C1" w:rsidRDefault="00CD60C1">
    <w:pPr>
      <w:pStyle w:val="Stopka"/>
    </w:pPr>
    <w:r>
      <w:t xml:space="preserve">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A3D" w:rsidRDefault="00771A3D">
      <w:r>
        <w:separator/>
      </w:r>
    </w:p>
  </w:footnote>
  <w:footnote w:type="continuationSeparator" w:id="0">
    <w:p w:rsidR="00771A3D" w:rsidRDefault="00771A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F06" w:rsidRPr="00F8133F" w:rsidRDefault="00F22F06" w:rsidP="00F22F06">
    <w:pPr>
      <w:autoSpaceDE w:val="0"/>
      <w:autoSpaceDN w:val="0"/>
      <w:adjustRightInd w:val="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ZAGOSPODAROWANIE TERENU PRZY STARYM MŁYNIE W MŁYNARACH</w:t>
    </w:r>
  </w:p>
  <w:p w:rsidR="00F22F06" w:rsidRDefault="00F22F06" w:rsidP="00F22F06">
    <w:pPr>
      <w:pStyle w:val="Podtytu"/>
      <w:jc w:val="center"/>
      <w:rPr>
        <w:b w:val="0"/>
        <w:sz w:val="16"/>
        <w:szCs w:val="16"/>
      </w:rPr>
    </w:pPr>
    <w:r w:rsidRPr="007658F6">
      <w:rPr>
        <w:b w:val="0"/>
        <w:sz w:val="16"/>
        <w:szCs w:val="16"/>
      </w:rPr>
      <w:t xml:space="preserve"> </w:t>
    </w:r>
    <w:r>
      <w:rPr>
        <w:b w:val="0"/>
        <w:sz w:val="16"/>
        <w:szCs w:val="16"/>
      </w:rPr>
      <w:t>Młynary 14-420, dz. nr 87, obręb Młynary 01</w:t>
    </w:r>
  </w:p>
  <w:p w:rsidR="007135F9" w:rsidRDefault="007135F9" w:rsidP="007135F9">
    <w:pPr>
      <w:pStyle w:val="Podtytu"/>
      <w:jc w:val="center"/>
      <w:rPr>
        <w:b w:val="0"/>
        <w:sz w:val="16"/>
        <w:szCs w:val="16"/>
      </w:rPr>
    </w:pPr>
  </w:p>
  <w:p w:rsidR="001B0B6C" w:rsidRDefault="001B0B6C" w:rsidP="001B0B6C">
    <w:pPr>
      <w:pStyle w:val="Podtytu"/>
      <w:rPr>
        <w:b w:val="0"/>
        <w:sz w:val="16"/>
        <w:szCs w:val="16"/>
      </w:rPr>
    </w:pPr>
  </w:p>
  <w:p w:rsidR="00CD60C1" w:rsidRDefault="007135F9" w:rsidP="007135F9">
    <w:pPr>
      <w:pStyle w:val="Podtytu"/>
      <w:jc w:val="center"/>
      <w:rPr>
        <w:b w:val="0"/>
        <w:sz w:val="16"/>
        <w:szCs w:val="16"/>
      </w:rPr>
    </w:pPr>
    <w:r>
      <w:rPr>
        <w:b w:val="0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4E2613" wp14:editId="7617841C">
              <wp:simplePos x="0" y="0"/>
              <wp:positionH relativeFrom="column">
                <wp:posOffset>-65405</wp:posOffset>
              </wp:positionH>
              <wp:positionV relativeFrom="line">
                <wp:posOffset>16510</wp:posOffset>
              </wp:positionV>
              <wp:extent cx="5829300" cy="0"/>
              <wp:effectExtent l="0" t="0" r="19050" b="19050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-5.15pt,1.3pt" to="453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" strokecolor="gray">
              <w10:wrap anchory="line"/>
            </v:line>
          </w:pict>
        </mc:Fallback>
      </mc:AlternateContent>
    </w:r>
  </w:p>
  <w:p w:rsidR="00CD60C1" w:rsidRPr="00407509" w:rsidRDefault="00CD60C1" w:rsidP="00407509">
    <w:pPr>
      <w:pStyle w:val="Podtytu"/>
      <w:jc w:val="center"/>
      <w:rPr>
        <w:b w:val="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DC0855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3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">
    <w:nsid w:val="00000002"/>
    <w:multiLevelType w:val="singleLevel"/>
    <w:tmpl w:val="00000002"/>
    <w:name w:val="WW8Num1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3">
    <w:nsid w:val="00000003"/>
    <w:multiLevelType w:val="singleLevel"/>
    <w:tmpl w:val="00000003"/>
    <w:name w:val="WW8Num25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4">
    <w:nsid w:val="00000004"/>
    <w:multiLevelType w:val="singleLevel"/>
    <w:tmpl w:val="00000004"/>
    <w:name w:val="WW8Num2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5"/>
    <w:multiLevelType w:val="multilevel"/>
    <w:tmpl w:val="00000005"/>
    <w:name w:val="WW8Num32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1"/>
      <w:numFmt w:val="bullet"/>
      <w:lvlText w:val="–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2">
      <w:start w:val="1"/>
      <w:numFmt w:val="bullet"/>
      <w:lvlText w:val="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6">
    <w:nsid w:val="00000006"/>
    <w:multiLevelType w:val="multilevel"/>
    <w:tmpl w:val="00000006"/>
    <w:name w:val="WW8Num36"/>
    <w:lvl w:ilvl="0">
      <w:start w:val="1"/>
      <w:numFmt w:val="decimal"/>
      <w:lvlText w:val="%1."/>
      <w:lvlJc w:val="left"/>
      <w:pPr>
        <w:tabs>
          <w:tab w:val="num" w:pos="735"/>
        </w:tabs>
      </w:pPr>
    </w:lvl>
    <w:lvl w:ilvl="1">
      <w:start w:val="3"/>
      <w:numFmt w:val="decimal"/>
      <w:lvlText w:val="%1.%2."/>
      <w:lvlJc w:val="left"/>
      <w:pPr>
        <w:tabs>
          <w:tab w:val="num" w:pos="730"/>
        </w:tabs>
      </w:pPr>
    </w:lvl>
    <w:lvl w:ilvl="2">
      <w:start w:val="1"/>
      <w:numFmt w:val="decimal"/>
      <w:lvlText w:val="%1.%2.%3."/>
      <w:lvlJc w:val="left"/>
      <w:pPr>
        <w:tabs>
          <w:tab w:val="num" w:pos="725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6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55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05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760"/>
        </w:tabs>
      </w:pPr>
    </w:lvl>
  </w:abstractNum>
  <w:abstractNum w:abstractNumId="7">
    <w:nsid w:val="00000007"/>
    <w:multiLevelType w:val="singleLevel"/>
    <w:tmpl w:val="00000007"/>
    <w:name w:val="WW8Num46"/>
    <w:lvl w:ilvl="0">
      <w:start w:val="1"/>
      <w:numFmt w:val="lowerLetter"/>
      <w:lvlText w:val="%1)"/>
      <w:lvlJc w:val="left"/>
      <w:pPr>
        <w:tabs>
          <w:tab w:val="num" w:pos="786"/>
        </w:tabs>
      </w:pPr>
    </w:lvl>
  </w:abstractNum>
  <w:abstractNum w:abstractNumId="8">
    <w:nsid w:val="0054519A"/>
    <w:multiLevelType w:val="hybridMultilevel"/>
    <w:tmpl w:val="E3B2AF9C"/>
    <w:lvl w:ilvl="0" w:tplc="7F5438A6">
      <w:start w:val="1"/>
      <w:numFmt w:val="bullet"/>
      <w:pStyle w:val="Listapunktowana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62A3305"/>
    <w:multiLevelType w:val="hybridMultilevel"/>
    <w:tmpl w:val="C05C2D0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64C3CDF"/>
    <w:multiLevelType w:val="hybridMultilevel"/>
    <w:tmpl w:val="DA72E8E0"/>
    <w:lvl w:ilvl="0" w:tplc="5FF260CA">
      <w:start w:val="1"/>
      <w:numFmt w:val="decimal"/>
      <w:lvlText w:val="2.3.%1"/>
      <w:lvlJc w:val="righ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6C00B1"/>
    <w:multiLevelType w:val="hybridMultilevel"/>
    <w:tmpl w:val="5D866D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075215C5"/>
    <w:multiLevelType w:val="hybridMultilevel"/>
    <w:tmpl w:val="4C327E70"/>
    <w:lvl w:ilvl="0" w:tplc="F9945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8E6589"/>
    <w:multiLevelType w:val="multilevel"/>
    <w:tmpl w:val="F2600A40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>
    <w:nsid w:val="0C901AFC"/>
    <w:multiLevelType w:val="multilevel"/>
    <w:tmpl w:val="AB044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b/>
      </w:rPr>
    </w:lvl>
  </w:abstractNum>
  <w:abstractNum w:abstractNumId="15">
    <w:nsid w:val="0D1A4964"/>
    <w:multiLevelType w:val="hybridMultilevel"/>
    <w:tmpl w:val="917E3B26"/>
    <w:lvl w:ilvl="0" w:tplc="F9945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D761008"/>
    <w:multiLevelType w:val="hybridMultilevel"/>
    <w:tmpl w:val="F08A7C58"/>
    <w:lvl w:ilvl="0" w:tplc="AF9ED5AE">
      <w:start w:val="1"/>
      <w:numFmt w:val="decimal"/>
      <w:lvlText w:val="2.9.%1"/>
      <w:lvlJc w:val="righ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7">
    <w:nsid w:val="11260C6E"/>
    <w:multiLevelType w:val="hybridMultilevel"/>
    <w:tmpl w:val="0A3ABF4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186699A"/>
    <w:multiLevelType w:val="multilevel"/>
    <w:tmpl w:val="A8C87A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/>
      </w:rPr>
    </w:lvl>
  </w:abstractNum>
  <w:abstractNum w:abstractNumId="19">
    <w:nsid w:val="158F350F"/>
    <w:multiLevelType w:val="hybridMultilevel"/>
    <w:tmpl w:val="16C4A2E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5D37A67"/>
    <w:multiLevelType w:val="multilevel"/>
    <w:tmpl w:val="07709DD6"/>
    <w:lvl w:ilvl="0">
      <w:start w:val="1"/>
      <w:numFmt w:val="decimal"/>
      <w:lvlText w:val="%1.0"/>
      <w:lvlJc w:val="left"/>
      <w:pPr>
        <w:ind w:left="567" w:hanging="567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295" w:hanging="238"/>
      </w:pPr>
      <w:rPr>
        <w:rFonts w:hint="default"/>
        <w:u w:val="none"/>
      </w:rPr>
    </w:lvl>
    <w:lvl w:ilvl="2">
      <w:start w:val="1"/>
      <w:numFmt w:val="decimal"/>
      <w:lvlText w:val="3.17.%3."/>
      <w:lvlJc w:val="left"/>
      <w:pPr>
        <w:ind w:left="1814" w:hanging="96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>
    <w:nsid w:val="163075DB"/>
    <w:multiLevelType w:val="hybridMultilevel"/>
    <w:tmpl w:val="5854F990"/>
    <w:lvl w:ilvl="0" w:tplc="D346E57E">
      <w:start w:val="1"/>
      <w:numFmt w:val="decimal"/>
      <w:lvlText w:val="3.15.%1"/>
      <w:lvlJc w:val="righ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8C68E8"/>
    <w:multiLevelType w:val="hybridMultilevel"/>
    <w:tmpl w:val="C2C212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72C729E"/>
    <w:multiLevelType w:val="hybridMultilevel"/>
    <w:tmpl w:val="F5B856C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D58324F"/>
    <w:multiLevelType w:val="hybridMultilevel"/>
    <w:tmpl w:val="D960CC70"/>
    <w:lvl w:ilvl="0" w:tplc="A0E4D452">
      <w:start w:val="1"/>
      <w:numFmt w:val="decimal"/>
      <w:lvlText w:val="1.4.%1"/>
      <w:lvlJc w:val="right"/>
      <w:pPr>
        <w:ind w:left="1429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8AF476E"/>
    <w:multiLevelType w:val="multilevel"/>
    <w:tmpl w:val="9E98C3B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F8062F7"/>
    <w:multiLevelType w:val="hybridMultilevel"/>
    <w:tmpl w:val="20D280DE"/>
    <w:lvl w:ilvl="0" w:tplc="F8CA07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324724"/>
    <w:multiLevelType w:val="hybridMultilevel"/>
    <w:tmpl w:val="41E691AA"/>
    <w:lvl w:ilvl="0" w:tplc="2E549860">
      <w:start w:val="1"/>
      <w:numFmt w:val="decimal"/>
      <w:lvlText w:val="2.5.%1"/>
      <w:lvlJc w:val="righ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FD34D8"/>
    <w:multiLevelType w:val="hybridMultilevel"/>
    <w:tmpl w:val="A96CF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4A3EB6"/>
    <w:multiLevelType w:val="hybridMultilevel"/>
    <w:tmpl w:val="0FDCDB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1EF7E2A"/>
    <w:multiLevelType w:val="hybridMultilevel"/>
    <w:tmpl w:val="B6F210CC"/>
    <w:lvl w:ilvl="0" w:tplc="E256AAD8">
      <w:start w:val="1"/>
      <w:numFmt w:val="decimal"/>
      <w:lvlText w:val="2.2.%1"/>
      <w:lvlJc w:val="righ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7B7CFF"/>
    <w:multiLevelType w:val="hybridMultilevel"/>
    <w:tmpl w:val="C7C2002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45D49AF"/>
    <w:multiLevelType w:val="hybridMultilevel"/>
    <w:tmpl w:val="FF32E03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4A50A33"/>
    <w:multiLevelType w:val="hybridMultilevel"/>
    <w:tmpl w:val="F8C09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91467F"/>
    <w:multiLevelType w:val="hybridMultilevel"/>
    <w:tmpl w:val="56A44E2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B982791"/>
    <w:multiLevelType w:val="hybridMultilevel"/>
    <w:tmpl w:val="56788BB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AF0F4F"/>
    <w:multiLevelType w:val="hybridMultilevel"/>
    <w:tmpl w:val="F7028D86"/>
    <w:lvl w:ilvl="0" w:tplc="B908E3F2">
      <w:start w:val="1"/>
      <w:numFmt w:val="decimal"/>
      <w:lvlText w:val="1.6.%1"/>
      <w:lvlJc w:val="righ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176EC9"/>
    <w:multiLevelType w:val="hybridMultilevel"/>
    <w:tmpl w:val="8F68F51C"/>
    <w:lvl w:ilvl="0" w:tplc="B6CC61C0">
      <w:start w:val="1"/>
      <w:numFmt w:val="decimal"/>
      <w:lvlText w:val="2.1.%1"/>
      <w:lvlJc w:val="righ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FE07AD"/>
    <w:multiLevelType w:val="hybridMultilevel"/>
    <w:tmpl w:val="1BDC1294"/>
    <w:lvl w:ilvl="0" w:tplc="079A22BE">
      <w:start w:val="1"/>
      <w:numFmt w:val="decimal"/>
      <w:lvlText w:val="1.5.%1"/>
      <w:lvlJc w:val="right"/>
      <w:pPr>
        <w:ind w:left="1429" w:hanging="360"/>
      </w:pPr>
      <w:rPr>
        <w:rFonts w:ascii="Arial Narrow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CC74DB"/>
    <w:multiLevelType w:val="multilevel"/>
    <w:tmpl w:val="8544F0E4"/>
    <w:lvl w:ilvl="0">
      <w:start w:val="1"/>
      <w:numFmt w:val="decimal"/>
      <w:lvlText w:val="%1.0"/>
      <w:lvlJc w:val="left"/>
      <w:pPr>
        <w:ind w:left="567" w:hanging="567"/>
      </w:pPr>
      <w:rPr>
        <w:rFonts w:hint="default"/>
        <w:b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ind w:left="295" w:hanging="238"/>
      </w:pPr>
      <w:rPr>
        <w:rFonts w:hint="default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0">
    <w:nsid w:val="6AF16BBD"/>
    <w:multiLevelType w:val="hybridMultilevel"/>
    <w:tmpl w:val="6D04C872"/>
    <w:lvl w:ilvl="0" w:tplc="56C0987C">
      <w:start w:val="1"/>
      <w:numFmt w:val="decimal"/>
      <w:lvlText w:val="2.7.%1"/>
      <w:lvlJc w:val="righ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7D06BA"/>
    <w:multiLevelType w:val="hybridMultilevel"/>
    <w:tmpl w:val="87E4A36A"/>
    <w:name w:val="WW8Num23"/>
    <w:lvl w:ilvl="0" w:tplc="BC4E8382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1664"/>
        </w:tabs>
        <w:ind w:left="-1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944"/>
        </w:tabs>
        <w:ind w:left="-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-224"/>
        </w:tabs>
        <w:ind w:left="-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96"/>
        </w:tabs>
        <w:ind w:left="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216"/>
        </w:tabs>
        <w:ind w:left="1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936"/>
        </w:tabs>
        <w:ind w:left="1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2656"/>
        </w:tabs>
        <w:ind w:left="2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3376"/>
        </w:tabs>
        <w:ind w:left="3376" w:hanging="360"/>
      </w:pPr>
      <w:rPr>
        <w:rFonts w:ascii="Wingdings" w:hAnsi="Wingdings" w:hint="default"/>
      </w:rPr>
    </w:lvl>
  </w:abstractNum>
  <w:abstractNum w:abstractNumId="42">
    <w:nsid w:val="762A73EC"/>
    <w:multiLevelType w:val="hybridMultilevel"/>
    <w:tmpl w:val="7106822A"/>
    <w:lvl w:ilvl="0" w:tplc="2C2848F6">
      <w:start w:val="1"/>
      <w:numFmt w:val="decimal"/>
      <w:lvlText w:val="3.16.%1"/>
      <w:lvlJc w:val="righ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7543E9"/>
    <w:multiLevelType w:val="hybridMultilevel"/>
    <w:tmpl w:val="F6A24A28"/>
    <w:lvl w:ilvl="0" w:tplc="C042449E">
      <w:start w:val="1"/>
      <w:numFmt w:val="decimal"/>
      <w:lvlText w:val="3.1.%1"/>
      <w:lvlJc w:val="righ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72E7904"/>
    <w:multiLevelType w:val="hybridMultilevel"/>
    <w:tmpl w:val="B05418C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8DE340A"/>
    <w:multiLevelType w:val="hybridMultilevel"/>
    <w:tmpl w:val="AB7A1B5E"/>
    <w:lvl w:ilvl="0" w:tplc="A844E020">
      <w:start w:val="1"/>
      <w:numFmt w:val="decimal"/>
      <w:lvlText w:val="2.4.%1"/>
      <w:lvlJc w:val="righ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6">
    <w:nsid w:val="7D347D16"/>
    <w:multiLevelType w:val="hybridMultilevel"/>
    <w:tmpl w:val="ECDAF99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E457E4"/>
    <w:multiLevelType w:val="hybridMultilevel"/>
    <w:tmpl w:val="07660DD8"/>
    <w:lvl w:ilvl="0" w:tplc="6582B14E">
      <w:start w:val="1"/>
      <w:numFmt w:val="decimal"/>
      <w:lvlText w:val="1.7.%1"/>
      <w:lvlJc w:val="righ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8"/>
  </w:num>
  <w:num w:numId="4">
    <w:abstractNumId w:val="14"/>
  </w:num>
  <w:num w:numId="5">
    <w:abstractNumId w:val="18"/>
  </w:num>
  <w:num w:numId="6">
    <w:abstractNumId w:val="19"/>
  </w:num>
  <w:num w:numId="7">
    <w:abstractNumId w:val="17"/>
  </w:num>
  <w:num w:numId="8">
    <w:abstractNumId w:val="24"/>
  </w:num>
  <w:num w:numId="9">
    <w:abstractNumId w:val="38"/>
  </w:num>
  <w:num w:numId="10">
    <w:abstractNumId w:val="33"/>
  </w:num>
  <w:num w:numId="11">
    <w:abstractNumId w:val="36"/>
  </w:num>
  <w:num w:numId="12">
    <w:abstractNumId w:val="37"/>
  </w:num>
  <w:num w:numId="13">
    <w:abstractNumId w:val="30"/>
  </w:num>
  <w:num w:numId="14">
    <w:abstractNumId w:val="10"/>
  </w:num>
  <w:num w:numId="15">
    <w:abstractNumId w:val="45"/>
  </w:num>
  <w:num w:numId="16">
    <w:abstractNumId w:val="27"/>
  </w:num>
  <w:num w:numId="17">
    <w:abstractNumId w:val="40"/>
  </w:num>
  <w:num w:numId="18">
    <w:abstractNumId w:val="12"/>
  </w:num>
  <w:num w:numId="19">
    <w:abstractNumId w:val="29"/>
  </w:num>
  <w:num w:numId="20">
    <w:abstractNumId w:val="47"/>
  </w:num>
  <w:num w:numId="21">
    <w:abstractNumId w:val="43"/>
  </w:num>
  <w:num w:numId="22">
    <w:abstractNumId w:val="22"/>
  </w:num>
  <w:num w:numId="23">
    <w:abstractNumId w:val="42"/>
  </w:num>
  <w:num w:numId="24">
    <w:abstractNumId w:val="21"/>
  </w:num>
  <w:num w:numId="25">
    <w:abstractNumId w:val="0"/>
    <w:lvlOverride w:ilvl="0">
      <w:lvl w:ilvl="0">
        <w:start w:val="1"/>
        <w:numFmt w:val="bullet"/>
        <w:lvlText w:val="–"/>
        <w:legacy w:legacy="1" w:legacySpace="0" w:legacyIndent="360"/>
        <w:lvlJc w:val="left"/>
        <w:pPr>
          <w:ind w:left="1065" w:hanging="360"/>
        </w:pPr>
      </w:lvl>
    </w:lvlOverride>
  </w:num>
  <w:num w:numId="26">
    <w:abstractNumId w:val="15"/>
  </w:num>
  <w:num w:numId="27">
    <w:abstractNumId w:val="39"/>
  </w:num>
  <w:num w:numId="28">
    <w:abstractNumId w:val="20"/>
  </w:num>
  <w:num w:numId="29">
    <w:abstractNumId w:val="44"/>
  </w:num>
  <w:num w:numId="30">
    <w:abstractNumId w:val="34"/>
  </w:num>
  <w:num w:numId="31">
    <w:abstractNumId w:val="35"/>
  </w:num>
  <w:num w:numId="32">
    <w:abstractNumId w:val="46"/>
  </w:num>
  <w:num w:numId="33">
    <w:abstractNumId w:val="32"/>
  </w:num>
  <w:num w:numId="34">
    <w:abstractNumId w:val="23"/>
  </w:num>
  <w:num w:numId="35">
    <w:abstractNumId w:val="16"/>
  </w:num>
  <w:num w:numId="36">
    <w:abstractNumId w:val="11"/>
  </w:num>
  <w:num w:numId="37">
    <w:abstractNumId w:val="28"/>
  </w:num>
  <w:num w:numId="38">
    <w:abstractNumId w:val="31"/>
  </w:num>
  <w:num w:numId="39">
    <w:abstractNumId w:val="9"/>
  </w:num>
  <w:num w:numId="40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43D"/>
    <w:rsid w:val="00003118"/>
    <w:rsid w:val="000076EB"/>
    <w:rsid w:val="000102F3"/>
    <w:rsid w:val="00010465"/>
    <w:rsid w:val="000109E1"/>
    <w:rsid w:val="00012066"/>
    <w:rsid w:val="000167F3"/>
    <w:rsid w:val="00027A74"/>
    <w:rsid w:val="0003082F"/>
    <w:rsid w:val="00031206"/>
    <w:rsid w:val="00031C88"/>
    <w:rsid w:val="0003613D"/>
    <w:rsid w:val="000413AA"/>
    <w:rsid w:val="000420FA"/>
    <w:rsid w:val="00044800"/>
    <w:rsid w:val="00051413"/>
    <w:rsid w:val="0005398B"/>
    <w:rsid w:val="00056228"/>
    <w:rsid w:val="00057C07"/>
    <w:rsid w:val="0006130F"/>
    <w:rsid w:val="000678F6"/>
    <w:rsid w:val="00070532"/>
    <w:rsid w:val="000718E5"/>
    <w:rsid w:val="00074820"/>
    <w:rsid w:val="00083F52"/>
    <w:rsid w:val="000848F4"/>
    <w:rsid w:val="00092D48"/>
    <w:rsid w:val="00096204"/>
    <w:rsid w:val="000A0C35"/>
    <w:rsid w:val="000A613A"/>
    <w:rsid w:val="000B0F04"/>
    <w:rsid w:val="000B26B8"/>
    <w:rsid w:val="000B6CFC"/>
    <w:rsid w:val="000D1F11"/>
    <w:rsid w:val="000D34AD"/>
    <w:rsid w:val="000E35CC"/>
    <w:rsid w:val="000E5B9A"/>
    <w:rsid w:val="000F4E8F"/>
    <w:rsid w:val="000F6B8F"/>
    <w:rsid w:val="001027B4"/>
    <w:rsid w:val="00105CA6"/>
    <w:rsid w:val="00113B2C"/>
    <w:rsid w:val="00120CFB"/>
    <w:rsid w:val="00124E67"/>
    <w:rsid w:val="00125BF2"/>
    <w:rsid w:val="00130CB7"/>
    <w:rsid w:val="00131649"/>
    <w:rsid w:val="00131C06"/>
    <w:rsid w:val="00144583"/>
    <w:rsid w:val="001470A4"/>
    <w:rsid w:val="00147480"/>
    <w:rsid w:val="001514C3"/>
    <w:rsid w:val="00157D73"/>
    <w:rsid w:val="0016176A"/>
    <w:rsid w:val="00161995"/>
    <w:rsid w:val="00161998"/>
    <w:rsid w:val="00165D61"/>
    <w:rsid w:val="0016664E"/>
    <w:rsid w:val="00167D8D"/>
    <w:rsid w:val="00171007"/>
    <w:rsid w:val="00182439"/>
    <w:rsid w:val="00190DC4"/>
    <w:rsid w:val="00192F17"/>
    <w:rsid w:val="001A31F2"/>
    <w:rsid w:val="001A3C8A"/>
    <w:rsid w:val="001A5C60"/>
    <w:rsid w:val="001A5D20"/>
    <w:rsid w:val="001A657F"/>
    <w:rsid w:val="001B0830"/>
    <w:rsid w:val="001B0B6C"/>
    <w:rsid w:val="001B344A"/>
    <w:rsid w:val="001B5DFA"/>
    <w:rsid w:val="001B6D0F"/>
    <w:rsid w:val="001C52CC"/>
    <w:rsid w:val="001D0721"/>
    <w:rsid w:val="001D49BB"/>
    <w:rsid w:val="001E2ECE"/>
    <w:rsid w:val="001E58E0"/>
    <w:rsid w:val="001E5C7D"/>
    <w:rsid w:val="001E60F4"/>
    <w:rsid w:val="001F0F6C"/>
    <w:rsid w:val="001F1436"/>
    <w:rsid w:val="001F7A62"/>
    <w:rsid w:val="0020142D"/>
    <w:rsid w:val="002016B9"/>
    <w:rsid w:val="0020290C"/>
    <w:rsid w:val="00205FD0"/>
    <w:rsid w:val="00211F31"/>
    <w:rsid w:val="00215B1F"/>
    <w:rsid w:val="00220913"/>
    <w:rsid w:val="00226299"/>
    <w:rsid w:val="0022713F"/>
    <w:rsid w:val="00227898"/>
    <w:rsid w:val="00231A30"/>
    <w:rsid w:val="00236892"/>
    <w:rsid w:val="00237434"/>
    <w:rsid w:val="002375AE"/>
    <w:rsid w:val="00241956"/>
    <w:rsid w:val="0024749A"/>
    <w:rsid w:val="00247682"/>
    <w:rsid w:val="0024770D"/>
    <w:rsid w:val="00247FC9"/>
    <w:rsid w:val="00250721"/>
    <w:rsid w:val="002526B4"/>
    <w:rsid w:val="00252B6F"/>
    <w:rsid w:val="002616CF"/>
    <w:rsid w:val="00262432"/>
    <w:rsid w:val="00265989"/>
    <w:rsid w:val="002774BB"/>
    <w:rsid w:val="002860CB"/>
    <w:rsid w:val="0028645E"/>
    <w:rsid w:val="00292956"/>
    <w:rsid w:val="00295FEA"/>
    <w:rsid w:val="00296A03"/>
    <w:rsid w:val="00297CBE"/>
    <w:rsid w:val="002A2413"/>
    <w:rsid w:val="002B5490"/>
    <w:rsid w:val="002B5F71"/>
    <w:rsid w:val="002C0160"/>
    <w:rsid w:val="002C43E9"/>
    <w:rsid w:val="002C5369"/>
    <w:rsid w:val="002C776C"/>
    <w:rsid w:val="002D15B0"/>
    <w:rsid w:val="002E1764"/>
    <w:rsid w:val="002E2937"/>
    <w:rsid w:val="002E5C55"/>
    <w:rsid w:val="002E7E33"/>
    <w:rsid w:val="002F3CC2"/>
    <w:rsid w:val="002F471E"/>
    <w:rsid w:val="002F5AFA"/>
    <w:rsid w:val="002F74C9"/>
    <w:rsid w:val="002F79C6"/>
    <w:rsid w:val="00302433"/>
    <w:rsid w:val="0030359F"/>
    <w:rsid w:val="00311FF8"/>
    <w:rsid w:val="003219B4"/>
    <w:rsid w:val="00334943"/>
    <w:rsid w:val="0034424D"/>
    <w:rsid w:val="00360256"/>
    <w:rsid w:val="003628CE"/>
    <w:rsid w:val="00365A03"/>
    <w:rsid w:val="003661AD"/>
    <w:rsid w:val="00375C3E"/>
    <w:rsid w:val="003807A4"/>
    <w:rsid w:val="00384337"/>
    <w:rsid w:val="00385AC1"/>
    <w:rsid w:val="00386037"/>
    <w:rsid w:val="00387A12"/>
    <w:rsid w:val="003938AC"/>
    <w:rsid w:val="00394BE2"/>
    <w:rsid w:val="0039569B"/>
    <w:rsid w:val="00396762"/>
    <w:rsid w:val="003A2729"/>
    <w:rsid w:val="003A598B"/>
    <w:rsid w:val="003A7384"/>
    <w:rsid w:val="003B05C0"/>
    <w:rsid w:val="003B543C"/>
    <w:rsid w:val="003B5BD8"/>
    <w:rsid w:val="003B741B"/>
    <w:rsid w:val="003C07B1"/>
    <w:rsid w:val="003C177E"/>
    <w:rsid w:val="003C3022"/>
    <w:rsid w:val="003C5153"/>
    <w:rsid w:val="003C526B"/>
    <w:rsid w:val="003D5818"/>
    <w:rsid w:val="003E547F"/>
    <w:rsid w:val="003E7D37"/>
    <w:rsid w:val="003F1028"/>
    <w:rsid w:val="003F1564"/>
    <w:rsid w:val="0040075C"/>
    <w:rsid w:val="00400FDA"/>
    <w:rsid w:val="00406978"/>
    <w:rsid w:val="00407509"/>
    <w:rsid w:val="00412EE1"/>
    <w:rsid w:val="004221B6"/>
    <w:rsid w:val="00425929"/>
    <w:rsid w:val="004268CC"/>
    <w:rsid w:val="004378A1"/>
    <w:rsid w:val="00442925"/>
    <w:rsid w:val="004453B6"/>
    <w:rsid w:val="0044620B"/>
    <w:rsid w:val="00453AA4"/>
    <w:rsid w:val="0045496D"/>
    <w:rsid w:val="0045732B"/>
    <w:rsid w:val="00462C93"/>
    <w:rsid w:val="00463ACD"/>
    <w:rsid w:val="00463D9B"/>
    <w:rsid w:val="00465D66"/>
    <w:rsid w:val="00473BDC"/>
    <w:rsid w:val="0047474F"/>
    <w:rsid w:val="00474A45"/>
    <w:rsid w:val="0047733E"/>
    <w:rsid w:val="004779D8"/>
    <w:rsid w:val="004833EA"/>
    <w:rsid w:val="004872D8"/>
    <w:rsid w:val="00491A2D"/>
    <w:rsid w:val="00494727"/>
    <w:rsid w:val="0049622D"/>
    <w:rsid w:val="004A1377"/>
    <w:rsid w:val="004A2180"/>
    <w:rsid w:val="004A4EC6"/>
    <w:rsid w:val="004C0CE2"/>
    <w:rsid w:val="004C243D"/>
    <w:rsid w:val="004C3277"/>
    <w:rsid w:val="004C365F"/>
    <w:rsid w:val="004C3BB5"/>
    <w:rsid w:val="004C64BF"/>
    <w:rsid w:val="004D28AD"/>
    <w:rsid w:val="004D4486"/>
    <w:rsid w:val="004D538E"/>
    <w:rsid w:val="004D7D2C"/>
    <w:rsid w:val="004E0B94"/>
    <w:rsid w:val="004E119F"/>
    <w:rsid w:val="004E21CC"/>
    <w:rsid w:val="004E31A6"/>
    <w:rsid w:val="004E3AB6"/>
    <w:rsid w:val="004E4C4C"/>
    <w:rsid w:val="004F10E6"/>
    <w:rsid w:val="004F299C"/>
    <w:rsid w:val="005008B6"/>
    <w:rsid w:val="00503938"/>
    <w:rsid w:val="00504969"/>
    <w:rsid w:val="0050604C"/>
    <w:rsid w:val="0050638B"/>
    <w:rsid w:val="00506B9C"/>
    <w:rsid w:val="00511F3B"/>
    <w:rsid w:val="005121D5"/>
    <w:rsid w:val="00514058"/>
    <w:rsid w:val="00522BC4"/>
    <w:rsid w:val="00526D6C"/>
    <w:rsid w:val="00527B9B"/>
    <w:rsid w:val="00531F3F"/>
    <w:rsid w:val="005355B8"/>
    <w:rsid w:val="00535817"/>
    <w:rsid w:val="00543BA0"/>
    <w:rsid w:val="00547879"/>
    <w:rsid w:val="00554674"/>
    <w:rsid w:val="00561EE4"/>
    <w:rsid w:val="00564326"/>
    <w:rsid w:val="005651CF"/>
    <w:rsid w:val="00574C61"/>
    <w:rsid w:val="00582C74"/>
    <w:rsid w:val="00585504"/>
    <w:rsid w:val="005871EF"/>
    <w:rsid w:val="005949F0"/>
    <w:rsid w:val="005967D6"/>
    <w:rsid w:val="005A2582"/>
    <w:rsid w:val="005A6258"/>
    <w:rsid w:val="005B4215"/>
    <w:rsid w:val="005B4287"/>
    <w:rsid w:val="005B4C4A"/>
    <w:rsid w:val="005C7577"/>
    <w:rsid w:val="005D164E"/>
    <w:rsid w:val="005D3B26"/>
    <w:rsid w:val="005D4326"/>
    <w:rsid w:val="005D5BAB"/>
    <w:rsid w:val="005D6D05"/>
    <w:rsid w:val="005D6DE0"/>
    <w:rsid w:val="005E4D7C"/>
    <w:rsid w:val="00607E8D"/>
    <w:rsid w:val="00611971"/>
    <w:rsid w:val="00613E32"/>
    <w:rsid w:val="00615549"/>
    <w:rsid w:val="006212ED"/>
    <w:rsid w:val="00623A99"/>
    <w:rsid w:val="0062750F"/>
    <w:rsid w:val="00631A26"/>
    <w:rsid w:val="00631ACD"/>
    <w:rsid w:val="00631E5E"/>
    <w:rsid w:val="006325A9"/>
    <w:rsid w:val="00633E9B"/>
    <w:rsid w:val="006372EB"/>
    <w:rsid w:val="0064030A"/>
    <w:rsid w:val="00640CD8"/>
    <w:rsid w:val="0064596E"/>
    <w:rsid w:val="00646BF0"/>
    <w:rsid w:val="00653C3B"/>
    <w:rsid w:val="0067150B"/>
    <w:rsid w:val="00674167"/>
    <w:rsid w:val="0068212C"/>
    <w:rsid w:val="00685A38"/>
    <w:rsid w:val="00687FC0"/>
    <w:rsid w:val="00691580"/>
    <w:rsid w:val="0069329D"/>
    <w:rsid w:val="00695C61"/>
    <w:rsid w:val="00696605"/>
    <w:rsid w:val="006A1949"/>
    <w:rsid w:val="006A221D"/>
    <w:rsid w:val="006A28CD"/>
    <w:rsid w:val="006A30FE"/>
    <w:rsid w:val="006A31BB"/>
    <w:rsid w:val="006A5AD6"/>
    <w:rsid w:val="006B00B6"/>
    <w:rsid w:val="006B4AB3"/>
    <w:rsid w:val="006B5A8E"/>
    <w:rsid w:val="006B6FFE"/>
    <w:rsid w:val="006C149B"/>
    <w:rsid w:val="006C35CD"/>
    <w:rsid w:val="006C6CED"/>
    <w:rsid w:val="006D0BD9"/>
    <w:rsid w:val="006D285A"/>
    <w:rsid w:val="006D669D"/>
    <w:rsid w:val="006E14C1"/>
    <w:rsid w:val="006E669B"/>
    <w:rsid w:val="006F053F"/>
    <w:rsid w:val="006F22F1"/>
    <w:rsid w:val="006F6FF5"/>
    <w:rsid w:val="007036C0"/>
    <w:rsid w:val="00706875"/>
    <w:rsid w:val="007135F9"/>
    <w:rsid w:val="0071521E"/>
    <w:rsid w:val="00721F31"/>
    <w:rsid w:val="007250C5"/>
    <w:rsid w:val="00733744"/>
    <w:rsid w:val="007347CC"/>
    <w:rsid w:val="00736014"/>
    <w:rsid w:val="00741291"/>
    <w:rsid w:val="007419AD"/>
    <w:rsid w:val="00742472"/>
    <w:rsid w:val="00742954"/>
    <w:rsid w:val="00742A90"/>
    <w:rsid w:val="00743CD4"/>
    <w:rsid w:val="00744C31"/>
    <w:rsid w:val="00746647"/>
    <w:rsid w:val="00751BB9"/>
    <w:rsid w:val="00751F3B"/>
    <w:rsid w:val="00754A49"/>
    <w:rsid w:val="00755D4B"/>
    <w:rsid w:val="007658F6"/>
    <w:rsid w:val="0076730A"/>
    <w:rsid w:val="00771A3D"/>
    <w:rsid w:val="00773A7D"/>
    <w:rsid w:val="00774B4F"/>
    <w:rsid w:val="00777AB8"/>
    <w:rsid w:val="007803FE"/>
    <w:rsid w:val="00785C2D"/>
    <w:rsid w:val="007A08BD"/>
    <w:rsid w:val="007A40F0"/>
    <w:rsid w:val="007C07AD"/>
    <w:rsid w:val="007C23E9"/>
    <w:rsid w:val="007C2920"/>
    <w:rsid w:val="007C497D"/>
    <w:rsid w:val="007D1DCC"/>
    <w:rsid w:val="007D28F5"/>
    <w:rsid w:val="007D35B4"/>
    <w:rsid w:val="007D3DBE"/>
    <w:rsid w:val="007E06D8"/>
    <w:rsid w:val="007E485E"/>
    <w:rsid w:val="007F444B"/>
    <w:rsid w:val="007F6965"/>
    <w:rsid w:val="00800160"/>
    <w:rsid w:val="00802072"/>
    <w:rsid w:val="00802DB8"/>
    <w:rsid w:val="00803646"/>
    <w:rsid w:val="00804F38"/>
    <w:rsid w:val="0081097D"/>
    <w:rsid w:val="008116A2"/>
    <w:rsid w:val="00811BAE"/>
    <w:rsid w:val="00815B9C"/>
    <w:rsid w:val="008205AB"/>
    <w:rsid w:val="00822410"/>
    <w:rsid w:val="00822A6E"/>
    <w:rsid w:val="00826ADA"/>
    <w:rsid w:val="00827B38"/>
    <w:rsid w:val="00827ECF"/>
    <w:rsid w:val="008320FC"/>
    <w:rsid w:val="00834043"/>
    <w:rsid w:val="0083599F"/>
    <w:rsid w:val="008406CE"/>
    <w:rsid w:val="00841D65"/>
    <w:rsid w:val="0084354D"/>
    <w:rsid w:val="008441B6"/>
    <w:rsid w:val="00845B03"/>
    <w:rsid w:val="00845E7A"/>
    <w:rsid w:val="00850A1A"/>
    <w:rsid w:val="00861B8A"/>
    <w:rsid w:val="00862155"/>
    <w:rsid w:val="00862306"/>
    <w:rsid w:val="00862E23"/>
    <w:rsid w:val="00863490"/>
    <w:rsid w:val="00873B06"/>
    <w:rsid w:val="0087722D"/>
    <w:rsid w:val="00880FB4"/>
    <w:rsid w:val="00885383"/>
    <w:rsid w:val="00886E82"/>
    <w:rsid w:val="00890B94"/>
    <w:rsid w:val="0089565D"/>
    <w:rsid w:val="008A7DE6"/>
    <w:rsid w:val="008B3795"/>
    <w:rsid w:val="008B4FD7"/>
    <w:rsid w:val="008B607F"/>
    <w:rsid w:val="008B72CA"/>
    <w:rsid w:val="008C1172"/>
    <w:rsid w:val="008C14FD"/>
    <w:rsid w:val="008C3A22"/>
    <w:rsid w:val="008C3B2D"/>
    <w:rsid w:val="008C4191"/>
    <w:rsid w:val="008D659D"/>
    <w:rsid w:val="008D6D56"/>
    <w:rsid w:val="008D7080"/>
    <w:rsid w:val="008E40A0"/>
    <w:rsid w:val="008E4F75"/>
    <w:rsid w:val="008E593E"/>
    <w:rsid w:val="008F19D4"/>
    <w:rsid w:val="008F2A1F"/>
    <w:rsid w:val="008F37F7"/>
    <w:rsid w:val="008F6E2B"/>
    <w:rsid w:val="009003A0"/>
    <w:rsid w:val="00906BB3"/>
    <w:rsid w:val="00910B12"/>
    <w:rsid w:val="00916856"/>
    <w:rsid w:val="00920DA5"/>
    <w:rsid w:val="00935D2F"/>
    <w:rsid w:val="00937BA6"/>
    <w:rsid w:val="00942948"/>
    <w:rsid w:val="0094420A"/>
    <w:rsid w:val="009501C6"/>
    <w:rsid w:val="00960F27"/>
    <w:rsid w:val="0096256C"/>
    <w:rsid w:val="00963DD7"/>
    <w:rsid w:val="009643FA"/>
    <w:rsid w:val="009702FB"/>
    <w:rsid w:val="00971582"/>
    <w:rsid w:val="00972DBA"/>
    <w:rsid w:val="00974426"/>
    <w:rsid w:val="00980454"/>
    <w:rsid w:val="00982A2D"/>
    <w:rsid w:val="009949AB"/>
    <w:rsid w:val="00997D0E"/>
    <w:rsid w:val="009A00A4"/>
    <w:rsid w:val="009A5248"/>
    <w:rsid w:val="009B096D"/>
    <w:rsid w:val="009B45A3"/>
    <w:rsid w:val="009C2396"/>
    <w:rsid w:val="009C3805"/>
    <w:rsid w:val="009C3A45"/>
    <w:rsid w:val="009C7213"/>
    <w:rsid w:val="009C785D"/>
    <w:rsid w:val="009D422F"/>
    <w:rsid w:val="009E2234"/>
    <w:rsid w:val="009E2A39"/>
    <w:rsid w:val="009E6399"/>
    <w:rsid w:val="009F2E43"/>
    <w:rsid w:val="00A001C5"/>
    <w:rsid w:val="00A02012"/>
    <w:rsid w:val="00A07A75"/>
    <w:rsid w:val="00A107FE"/>
    <w:rsid w:val="00A13EAF"/>
    <w:rsid w:val="00A1492F"/>
    <w:rsid w:val="00A166A1"/>
    <w:rsid w:val="00A211B6"/>
    <w:rsid w:val="00A2230F"/>
    <w:rsid w:val="00A23161"/>
    <w:rsid w:val="00A3206E"/>
    <w:rsid w:val="00A41827"/>
    <w:rsid w:val="00A451FB"/>
    <w:rsid w:val="00A46448"/>
    <w:rsid w:val="00A46E5D"/>
    <w:rsid w:val="00A510EB"/>
    <w:rsid w:val="00A532D1"/>
    <w:rsid w:val="00A666CB"/>
    <w:rsid w:val="00A70410"/>
    <w:rsid w:val="00A70874"/>
    <w:rsid w:val="00A72376"/>
    <w:rsid w:val="00A75D46"/>
    <w:rsid w:val="00A80E97"/>
    <w:rsid w:val="00A92FC2"/>
    <w:rsid w:val="00A93332"/>
    <w:rsid w:val="00A93832"/>
    <w:rsid w:val="00A9432C"/>
    <w:rsid w:val="00AA071B"/>
    <w:rsid w:val="00AA27F4"/>
    <w:rsid w:val="00AA2C62"/>
    <w:rsid w:val="00AB1556"/>
    <w:rsid w:val="00AB22E0"/>
    <w:rsid w:val="00AB4971"/>
    <w:rsid w:val="00AB6A8F"/>
    <w:rsid w:val="00AC2EA9"/>
    <w:rsid w:val="00AC794D"/>
    <w:rsid w:val="00AD134B"/>
    <w:rsid w:val="00AE3FA3"/>
    <w:rsid w:val="00AE4CD4"/>
    <w:rsid w:val="00AE764D"/>
    <w:rsid w:val="00AF12E0"/>
    <w:rsid w:val="00AF2ACF"/>
    <w:rsid w:val="00AF4FBC"/>
    <w:rsid w:val="00AF5318"/>
    <w:rsid w:val="00AF6860"/>
    <w:rsid w:val="00AF70F3"/>
    <w:rsid w:val="00B072C9"/>
    <w:rsid w:val="00B121AE"/>
    <w:rsid w:val="00B1314D"/>
    <w:rsid w:val="00B14798"/>
    <w:rsid w:val="00B15320"/>
    <w:rsid w:val="00B17573"/>
    <w:rsid w:val="00B2305A"/>
    <w:rsid w:val="00B24A01"/>
    <w:rsid w:val="00B324D6"/>
    <w:rsid w:val="00B32BFD"/>
    <w:rsid w:val="00B46515"/>
    <w:rsid w:val="00B476E9"/>
    <w:rsid w:val="00B50DFF"/>
    <w:rsid w:val="00B5293F"/>
    <w:rsid w:val="00B56ACB"/>
    <w:rsid w:val="00B6454F"/>
    <w:rsid w:val="00B7371B"/>
    <w:rsid w:val="00B81767"/>
    <w:rsid w:val="00B817D6"/>
    <w:rsid w:val="00B841E2"/>
    <w:rsid w:val="00B919BF"/>
    <w:rsid w:val="00BA051D"/>
    <w:rsid w:val="00BA573D"/>
    <w:rsid w:val="00BB1C88"/>
    <w:rsid w:val="00BB5751"/>
    <w:rsid w:val="00BB5D15"/>
    <w:rsid w:val="00BC4CEA"/>
    <w:rsid w:val="00BC55DE"/>
    <w:rsid w:val="00BD437A"/>
    <w:rsid w:val="00BE0F86"/>
    <w:rsid w:val="00BE37A9"/>
    <w:rsid w:val="00BE43E4"/>
    <w:rsid w:val="00BE4F7D"/>
    <w:rsid w:val="00BE64AB"/>
    <w:rsid w:val="00BF37AA"/>
    <w:rsid w:val="00BF3A39"/>
    <w:rsid w:val="00BF5739"/>
    <w:rsid w:val="00C00A01"/>
    <w:rsid w:val="00C02784"/>
    <w:rsid w:val="00C05B74"/>
    <w:rsid w:val="00C21442"/>
    <w:rsid w:val="00C2316D"/>
    <w:rsid w:val="00C233E2"/>
    <w:rsid w:val="00C277C8"/>
    <w:rsid w:val="00C333A1"/>
    <w:rsid w:val="00C37177"/>
    <w:rsid w:val="00C46B20"/>
    <w:rsid w:val="00C5419B"/>
    <w:rsid w:val="00C542AE"/>
    <w:rsid w:val="00C60508"/>
    <w:rsid w:val="00C60CD2"/>
    <w:rsid w:val="00C620AD"/>
    <w:rsid w:val="00C65275"/>
    <w:rsid w:val="00C74170"/>
    <w:rsid w:val="00C7621E"/>
    <w:rsid w:val="00C7756F"/>
    <w:rsid w:val="00C84A07"/>
    <w:rsid w:val="00C85450"/>
    <w:rsid w:val="00C85A16"/>
    <w:rsid w:val="00C90D26"/>
    <w:rsid w:val="00C95A30"/>
    <w:rsid w:val="00CA1F8C"/>
    <w:rsid w:val="00CA470E"/>
    <w:rsid w:val="00CA7C37"/>
    <w:rsid w:val="00CB4A23"/>
    <w:rsid w:val="00CC0217"/>
    <w:rsid w:val="00CC0DC1"/>
    <w:rsid w:val="00CC277E"/>
    <w:rsid w:val="00CD1DC3"/>
    <w:rsid w:val="00CD44F0"/>
    <w:rsid w:val="00CD4A28"/>
    <w:rsid w:val="00CD60C1"/>
    <w:rsid w:val="00CE4E5A"/>
    <w:rsid w:val="00CF5E77"/>
    <w:rsid w:val="00CF7DE2"/>
    <w:rsid w:val="00D0321A"/>
    <w:rsid w:val="00D11C3B"/>
    <w:rsid w:val="00D150BF"/>
    <w:rsid w:val="00D21879"/>
    <w:rsid w:val="00D21E97"/>
    <w:rsid w:val="00D24383"/>
    <w:rsid w:val="00D24471"/>
    <w:rsid w:val="00D24652"/>
    <w:rsid w:val="00D33CED"/>
    <w:rsid w:val="00D370AA"/>
    <w:rsid w:val="00D37D32"/>
    <w:rsid w:val="00D37D60"/>
    <w:rsid w:val="00D4179E"/>
    <w:rsid w:val="00D455EF"/>
    <w:rsid w:val="00D46D1C"/>
    <w:rsid w:val="00D5325C"/>
    <w:rsid w:val="00D6430A"/>
    <w:rsid w:val="00D64815"/>
    <w:rsid w:val="00D70DE0"/>
    <w:rsid w:val="00D71389"/>
    <w:rsid w:val="00D71D67"/>
    <w:rsid w:val="00D800D7"/>
    <w:rsid w:val="00D80414"/>
    <w:rsid w:val="00D85A9B"/>
    <w:rsid w:val="00D9052A"/>
    <w:rsid w:val="00D90CCF"/>
    <w:rsid w:val="00D912B3"/>
    <w:rsid w:val="00D97042"/>
    <w:rsid w:val="00DA5A7F"/>
    <w:rsid w:val="00DB1B6C"/>
    <w:rsid w:val="00DB36D7"/>
    <w:rsid w:val="00DB7413"/>
    <w:rsid w:val="00DC0FD6"/>
    <w:rsid w:val="00DC77A3"/>
    <w:rsid w:val="00DE0123"/>
    <w:rsid w:val="00DE091C"/>
    <w:rsid w:val="00DE16D6"/>
    <w:rsid w:val="00DE205C"/>
    <w:rsid w:val="00DE62F8"/>
    <w:rsid w:val="00DE6348"/>
    <w:rsid w:val="00DF2A69"/>
    <w:rsid w:val="00DF4BCA"/>
    <w:rsid w:val="00DF5965"/>
    <w:rsid w:val="00E003C0"/>
    <w:rsid w:val="00E00F44"/>
    <w:rsid w:val="00E02C7B"/>
    <w:rsid w:val="00E04FA9"/>
    <w:rsid w:val="00E07B09"/>
    <w:rsid w:val="00E124F7"/>
    <w:rsid w:val="00E17C2F"/>
    <w:rsid w:val="00E17E78"/>
    <w:rsid w:val="00E217AE"/>
    <w:rsid w:val="00E25E69"/>
    <w:rsid w:val="00E31A0C"/>
    <w:rsid w:val="00E32409"/>
    <w:rsid w:val="00E5432F"/>
    <w:rsid w:val="00E57E8A"/>
    <w:rsid w:val="00E61A35"/>
    <w:rsid w:val="00E61FB8"/>
    <w:rsid w:val="00E62C6A"/>
    <w:rsid w:val="00E64D41"/>
    <w:rsid w:val="00E65029"/>
    <w:rsid w:val="00E67F1E"/>
    <w:rsid w:val="00E73481"/>
    <w:rsid w:val="00E865B7"/>
    <w:rsid w:val="00E94AEF"/>
    <w:rsid w:val="00EA14DE"/>
    <w:rsid w:val="00EA49C0"/>
    <w:rsid w:val="00EA72D1"/>
    <w:rsid w:val="00EC55E0"/>
    <w:rsid w:val="00ED17D3"/>
    <w:rsid w:val="00ED2D1F"/>
    <w:rsid w:val="00ED2FE2"/>
    <w:rsid w:val="00ED7A9E"/>
    <w:rsid w:val="00EE168B"/>
    <w:rsid w:val="00EE1F2A"/>
    <w:rsid w:val="00EF083F"/>
    <w:rsid w:val="00F00CEB"/>
    <w:rsid w:val="00F14551"/>
    <w:rsid w:val="00F14A29"/>
    <w:rsid w:val="00F21B1A"/>
    <w:rsid w:val="00F21B27"/>
    <w:rsid w:val="00F22F06"/>
    <w:rsid w:val="00F250CC"/>
    <w:rsid w:val="00F43193"/>
    <w:rsid w:val="00F44561"/>
    <w:rsid w:val="00F520B8"/>
    <w:rsid w:val="00F54775"/>
    <w:rsid w:val="00F56449"/>
    <w:rsid w:val="00F57356"/>
    <w:rsid w:val="00F60398"/>
    <w:rsid w:val="00F64AD2"/>
    <w:rsid w:val="00F6782C"/>
    <w:rsid w:val="00F7029B"/>
    <w:rsid w:val="00F708F1"/>
    <w:rsid w:val="00F7544D"/>
    <w:rsid w:val="00F775AB"/>
    <w:rsid w:val="00F8133F"/>
    <w:rsid w:val="00F81DCA"/>
    <w:rsid w:val="00F8513C"/>
    <w:rsid w:val="00F876A0"/>
    <w:rsid w:val="00FA0809"/>
    <w:rsid w:val="00FB6300"/>
    <w:rsid w:val="00FB6407"/>
    <w:rsid w:val="00FB6E08"/>
    <w:rsid w:val="00FB744B"/>
    <w:rsid w:val="00FB7D14"/>
    <w:rsid w:val="00FC18F3"/>
    <w:rsid w:val="00FC38F9"/>
    <w:rsid w:val="00FC478E"/>
    <w:rsid w:val="00FC4CBA"/>
    <w:rsid w:val="00FD243F"/>
    <w:rsid w:val="00FD6439"/>
    <w:rsid w:val="00FE4FBA"/>
    <w:rsid w:val="00FE5AF9"/>
    <w:rsid w:val="00FE7FB5"/>
    <w:rsid w:val="00FF14A6"/>
    <w:rsid w:val="00FF2AA9"/>
    <w:rsid w:val="00FF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2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70874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360"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autoSpaceDE w:val="0"/>
      <w:autoSpaceDN w:val="0"/>
      <w:adjustRightInd w:val="0"/>
      <w:spacing w:before="120" w:after="100" w:afterAutospacing="1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num" w:pos="720"/>
        <w:tab w:val="left" w:pos="1790"/>
        <w:tab w:val="decimal" w:pos="7790"/>
        <w:tab w:val="left" w:pos="8179"/>
      </w:tabs>
      <w:suppressAutoHyphens/>
      <w:autoSpaceDE w:val="0"/>
      <w:ind w:left="567" w:hanging="720"/>
      <w:outlineLvl w:val="2"/>
    </w:pPr>
    <w:rPr>
      <w:sz w:val="28"/>
      <w:lang w:eastAsia="ar-SA"/>
    </w:rPr>
  </w:style>
  <w:style w:type="paragraph" w:styleId="Nagwek4">
    <w:name w:val="heading 4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ind w:left="60"/>
      <w:outlineLvl w:val="5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jc w:val="both"/>
      <w:outlineLvl w:val="7"/>
    </w:pPr>
    <w:rPr>
      <w:rFonts w:eastAsia="MS Mincho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360"/>
    </w:pPr>
  </w:style>
  <w:style w:type="paragraph" w:styleId="Tytu">
    <w:name w:val="Title"/>
    <w:basedOn w:val="Normalny"/>
    <w:qFormat/>
    <w:pPr>
      <w:jc w:val="center"/>
    </w:pPr>
    <w:rPr>
      <w:b/>
      <w:bCs/>
    </w:rPr>
  </w:style>
  <w:style w:type="paragraph" w:styleId="Tekstpodstawowywcity2">
    <w:name w:val="Body Text Indent 2"/>
    <w:basedOn w:val="Normalny"/>
    <w:pPr>
      <w:spacing w:line="480" w:lineRule="auto"/>
      <w:ind w:left="480"/>
    </w:pPr>
  </w:style>
  <w:style w:type="paragraph" w:customStyle="1" w:styleId="WW-Tekstpodstawowywcity3">
    <w:name w:val="WW-Tekst podstawowy wcięty 3"/>
    <w:basedOn w:val="Normalny"/>
    <w:pPr>
      <w:widowControl w:val="0"/>
      <w:suppressAutoHyphens/>
      <w:autoSpaceDE w:val="0"/>
      <w:ind w:left="709" w:firstLine="11"/>
    </w:pPr>
    <w:rPr>
      <w:sz w:val="28"/>
      <w:lang w:eastAsia="ar-SA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pPr>
      <w:widowControl w:val="0"/>
      <w:suppressAutoHyphens/>
      <w:autoSpaceDE w:val="0"/>
      <w:jc w:val="both"/>
    </w:pPr>
    <w:rPr>
      <w:lang w:eastAsia="ar-SA"/>
    </w:rPr>
  </w:style>
  <w:style w:type="paragraph" w:styleId="Tekstpodstawowywcity3">
    <w:name w:val="Body Text Indent 3"/>
    <w:basedOn w:val="Normalny"/>
    <w:pPr>
      <w:spacing w:line="360" w:lineRule="auto"/>
      <w:ind w:left="360"/>
    </w:pPr>
    <w:rPr>
      <w:u w:val="single"/>
    </w:rPr>
  </w:style>
  <w:style w:type="paragraph" w:styleId="Tekstpodstawowy2">
    <w:name w:val="Body Text 2"/>
    <w:basedOn w:val="Normalny"/>
    <w:pPr>
      <w:widowControl w:val="0"/>
      <w:autoSpaceDE w:val="0"/>
      <w:spacing w:line="360" w:lineRule="auto"/>
      <w:jc w:val="both"/>
    </w:pPr>
    <w:rPr>
      <w:b/>
      <w:bCs/>
      <w:u w:val="single"/>
    </w:rPr>
  </w:style>
  <w:style w:type="paragraph" w:styleId="Tekstpodstawowy">
    <w:name w:val="Body Text"/>
    <w:basedOn w:val="Normalny"/>
    <w:pPr>
      <w:widowControl w:val="0"/>
      <w:tabs>
        <w:tab w:val="left" w:pos="1790"/>
        <w:tab w:val="decimal" w:pos="7790"/>
        <w:tab w:val="left" w:pos="8179"/>
      </w:tabs>
      <w:suppressAutoHyphens/>
      <w:autoSpaceDE w:val="0"/>
    </w:pPr>
    <w:rPr>
      <w:sz w:val="28"/>
      <w:u w:val="single"/>
      <w:lang w:eastAsia="ar-SA"/>
    </w:rPr>
  </w:style>
  <w:style w:type="paragraph" w:styleId="Podtytu">
    <w:name w:val="Subtitle"/>
    <w:basedOn w:val="Normalny"/>
    <w:qFormat/>
    <w:pPr>
      <w:spacing w:line="360" w:lineRule="auto"/>
    </w:pPr>
    <w:rPr>
      <w:rFonts w:ascii="Arial" w:hAnsi="Arial" w:cs="Arial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dolnego">
    <w:name w:val="footnote text"/>
    <w:basedOn w:val="Normalny"/>
    <w:semiHidden/>
    <w:rsid w:val="00CC277E"/>
    <w:rPr>
      <w:sz w:val="20"/>
      <w:szCs w:val="20"/>
    </w:rPr>
  </w:style>
  <w:style w:type="paragraph" w:styleId="Tekstpodstawowy3">
    <w:name w:val="Body Text 3"/>
    <w:basedOn w:val="Normalny"/>
    <w:rsid w:val="00CC277E"/>
    <w:pPr>
      <w:spacing w:after="120"/>
    </w:pPr>
    <w:rPr>
      <w:sz w:val="16"/>
      <w:szCs w:val="16"/>
    </w:rPr>
  </w:style>
  <w:style w:type="paragraph" w:customStyle="1" w:styleId="WW-BodyText212">
    <w:name w:val="WW-Body Text 212"/>
    <w:basedOn w:val="Normalny"/>
    <w:rsid w:val="00CC277E"/>
    <w:pPr>
      <w:widowControl w:val="0"/>
      <w:suppressAutoHyphens/>
      <w:overflowPunct w:val="0"/>
      <w:autoSpaceDE w:val="0"/>
      <w:spacing w:line="360" w:lineRule="auto"/>
      <w:ind w:right="-85" w:firstLine="318"/>
      <w:jc w:val="both"/>
      <w:textAlignment w:val="baseline"/>
    </w:pPr>
    <w:rPr>
      <w:rFonts w:ascii="Arial" w:hAnsi="Arial"/>
      <w:color w:val="000000"/>
      <w:szCs w:val="20"/>
      <w:lang w:eastAsia="ar-SA"/>
    </w:rPr>
  </w:style>
  <w:style w:type="paragraph" w:customStyle="1" w:styleId="Tekstpodstawowy21">
    <w:name w:val="Tekst podstawowy 21"/>
    <w:basedOn w:val="Normalny"/>
    <w:rsid w:val="00CC277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Cs w:val="20"/>
    </w:rPr>
  </w:style>
  <w:style w:type="paragraph" w:customStyle="1" w:styleId="zwyk3y">
    <w:name w:val="zwyk3y"/>
    <w:basedOn w:val="Normalny"/>
    <w:rsid w:val="00CC277E"/>
    <w:pPr>
      <w:widowControl w:val="0"/>
      <w:suppressAutoHyphens/>
      <w:overflowPunct w:val="0"/>
      <w:autoSpaceDE w:val="0"/>
      <w:spacing w:after="60" w:line="360" w:lineRule="auto"/>
      <w:jc w:val="both"/>
      <w:textAlignment w:val="baseline"/>
    </w:pPr>
    <w:rPr>
      <w:rFonts w:ascii="Arial" w:hAnsi="Arial" w:cs="Arial"/>
      <w:sz w:val="22"/>
      <w:szCs w:val="22"/>
      <w:lang w:eastAsia="ar-SA"/>
    </w:rPr>
  </w:style>
  <w:style w:type="paragraph" w:customStyle="1" w:styleId="BodyText21">
    <w:name w:val="Body Text 21"/>
    <w:basedOn w:val="Normalny"/>
    <w:rsid w:val="00CC277E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  <w:style w:type="character" w:styleId="Odwoanieprzypisudolnego">
    <w:name w:val="footnote reference"/>
    <w:semiHidden/>
    <w:rsid w:val="00252B6F"/>
    <w:rPr>
      <w:vertAlign w:val="superscript"/>
    </w:rPr>
  </w:style>
  <w:style w:type="paragraph" w:customStyle="1" w:styleId="Style2">
    <w:name w:val="Style2"/>
    <w:basedOn w:val="Normalny"/>
    <w:rsid w:val="00D46D1C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12">
    <w:name w:val="Font Style12"/>
    <w:rsid w:val="00D46D1C"/>
    <w:rPr>
      <w:rFonts w:ascii="Arial" w:hAnsi="Arial" w:cs="Arial"/>
      <w:b/>
      <w:bCs/>
      <w:sz w:val="30"/>
      <w:szCs w:val="30"/>
    </w:rPr>
  </w:style>
  <w:style w:type="character" w:customStyle="1" w:styleId="FontStyle13">
    <w:name w:val="Font Style13"/>
    <w:rsid w:val="00D46D1C"/>
    <w:rPr>
      <w:rFonts w:ascii="Arial" w:hAnsi="Arial" w:cs="Arial"/>
      <w:b/>
      <w:bCs/>
      <w:sz w:val="22"/>
      <w:szCs w:val="22"/>
    </w:rPr>
  </w:style>
  <w:style w:type="character" w:customStyle="1" w:styleId="FontStyle14">
    <w:name w:val="Font Style14"/>
    <w:rsid w:val="00D46D1C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Normalny"/>
    <w:rsid w:val="00D46D1C"/>
    <w:pPr>
      <w:widowControl w:val="0"/>
      <w:autoSpaceDE w:val="0"/>
      <w:autoSpaceDN w:val="0"/>
      <w:adjustRightInd w:val="0"/>
    </w:pPr>
  </w:style>
  <w:style w:type="paragraph" w:styleId="Listapunktowana2">
    <w:name w:val="List Bullet 2"/>
    <w:basedOn w:val="Normalny"/>
    <w:autoRedefine/>
    <w:rsid w:val="002C776C"/>
    <w:pPr>
      <w:numPr>
        <w:numId w:val="3"/>
      </w:numPr>
    </w:pPr>
  </w:style>
  <w:style w:type="paragraph" w:styleId="Wcicienormalne">
    <w:name w:val="Normal Indent"/>
    <w:basedOn w:val="Normalny"/>
    <w:rsid w:val="00E04FA9"/>
    <w:pPr>
      <w:ind w:left="708"/>
    </w:pPr>
    <w:rPr>
      <w:szCs w:val="20"/>
    </w:rPr>
  </w:style>
  <w:style w:type="paragraph" w:styleId="NormalnyWeb">
    <w:name w:val="Normal (Web)"/>
    <w:basedOn w:val="Normalny"/>
    <w:rsid w:val="00E04FA9"/>
    <w:pPr>
      <w:spacing w:before="100" w:beforeAutospacing="1" w:after="119"/>
    </w:pPr>
  </w:style>
  <w:style w:type="paragraph" w:customStyle="1" w:styleId="western">
    <w:name w:val="western"/>
    <w:basedOn w:val="Normalny"/>
    <w:rsid w:val="00D71D67"/>
    <w:pPr>
      <w:spacing w:before="100" w:beforeAutospacing="1" w:after="100" w:afterAutospacing="1"/>
    </w:pPr>
  </w:style>
  <w:style w:type="paragraph" w:customStyle="1" w:styleId="Normalny1">
    <w:name w:val="Normalny1"/>
    <w:basedOn w:val="Normalny"/>
    <w:rsid w:val="004378A1"/>
    <w:pPr>
      <w:autoSpaceDE w:val="0"/>
      <w:spacing w:after="60"/>
    </w:pPr>
    <w:rPr>
      <w:lang w:bidi="pl-PL"/>
    </w:rPr>
  </w:style>
  <w:style w:type="paragraph" w:customStyle="1" w:styleId="Style8">
    <w:name w:val="Style8"/>
    <w:basedOn w:val="Normalny"/>
    <w:rsid w:val="00EC55E0"/>
    <w:pPr>
      <w:widowControl w:val="0"/>
      <w:autoSpaceDE w:val="0"/>
      <w:autoSpaceDN w:val="0"/>
      <w:adjustRightInd w:val="0"/>
      <w:spacing w:line="418" w:lineRule="exact"/>
      <w:ind w:hanging="730"/>
    </w:pPr>
    <w:rPr>
      <w:rFonts w:ascii="Arial" w:hAnsi="Arial"/>
    </w:rPr>
  </w:style>
  <w:style w:type="paragraph" w:customStyle="1" w:styleId="Style5">
    <w:name w:val="Style5"/>
    <w:basedOn w:val="Normalny"/>
    <w:rsid w:val="001B344A"/>
    <w:pPr>
      <w:widowControl w:val="0"/>
      <w:autoSpaceDE w:val="0"/>
      <w:autoSpaceDN w:val="0"/>
      <w:adjustRightInd w:val="0"/>
      <w:spacing w:line="228" w:lineRule="exact"/>
    </w:pPr>
    <w:rPr>
      <w:rFonts w:ascii="Arial" w:hAnsi="Arial"/>
    </w:rPr>
  </w:style>
  <w:style w:type="character" w:customStyle="1" w:styleId="FontStyle20">
    <w:name w:val="Font Style20"/>
    <w:rsid w:val="001B344A"/>
    <w:rPr>
      <w:rFonts w:ascii="Arial" w:hAnsi="Arial" w:cs="Arial"/>
      <w:b/>
      <w:bCs/>
      <w:i/>
      <w:iCs/>
      <w:sz w:val="22"/>
      <w:szCs w:val="22"/>
    </w:rPr>
  </w:style>
  <w:style w:type="paragraph" w:customStyle="1" w:styleId="Styl2">
    <w:name w:val="Styl2"/>
    <w:basedOn w:val="Normalny"/>
    <w:rsid w:val="001B344A"/>
    <w:pPr>
      <w:autoSpaceDE w:val="0"/>
      <w:autoSpaceDN w:val="0"/>
      <w:adjustRightInd w:val="0"/>
    </w:pPr>
    <w:rPr>
      <w:rFonts w:ascii="Times-Roman" w:hAnsi="Times-Roman" w:cs="Times-Roman"/>
      <w:b/>
      <w:szCs w:val="22"/>
    </w:rPr>
  </w:style>
  <w:style w:type="character" w:customStyle="1" w:styleId="StopkaZnak">
    <w:name w:val="Stopka Znak"/>
    <w:link w:val="Stopka"/>
    <w:rsid w:val="001B344A"/>
    <w:rPr>
      <w:sz w:val="24"/>
      <w:szCs w:val="24"/>
      <w:lang w:val="pl-PL" w:eastAsia="ar-SA" w:bidi="ar-SA"/>
    </w:rPr>
  </w:style>
  <w:style w:type="character" w:styleId="Pogrubienie">
    <w:name w:val="Strong"/>
    <w:qFormat/>
    <w:rsid w:val="00010465"/>
    <w:rPr>
      <w:b/>
      <w:bCs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44620B"/>
    <w:pPr>
      <w:spacing w:line="276" w:lineRule="auto"/>
      <w:ind w:left="220"/>
    </w:pPr>
    <w:rPr>
      <w:rFonts w:ascii="Calibri" w:eastAsia="Calibri" w:hAnsi="Calibri" w:cs="Calibri"/>
      <w:smallCaps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4462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ED2F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D2FE2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ny"/>
    <w:rsid w:val="005D164E"/>
    <w:pPr>
      <w:shd w:val="clear" w:color="auto" w:fill="FFFFFF"/>
      <w:spacing w:after="300" w:line="403" w:lineRule="exact"/>
      <w:ind w:hanging="680"/>
      <w:jc w:val="both"/>
    </w:pPr>
    <w:rPr>
      <w:rFonts w:eastAsia="DejaVu Sans"/>
      <w:sz w:val="22"/>
      <w:szCs w:val="22"/>
    </w:rPr>
  </w:style>
  <w:style w:type="character" w:customStyle="1" w:styleId="Bodytext">
    <w:name w:val="Body text_"/>
    <w:link w:val="Tekstpodstawowy1"/>
    <w:rsid w:val="00F14A29"/>
    <w:rPr>
      <w:sz w:val="24"/>
      <w:szCs w:val="24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F14A29"/>
    <w:pPr>
      <w:shd w:val="clear" w:color="auto" w:fill="FFFFFF"/>
      <w:spacing w:before="600" w:after="300" w:line="326" w:lineRule="exact"/>
      <w:ind w:hanging="360"/>
      <w:jc w:val="both"/>
    </w:pPr>
  </w:style>
  <w:style w:type="character" w:customStyle="1" w:styleId="Heading22">
    <w:name w:val="Heading #2 (2)_"/>
    <w:link w:val="Heading220"/>
    <w:rsid w:val="00F14A29"/>
    <w:rPr>
      <w:b/>
      <w:bCs/>
      <w:i/>
      <w:iCs/>
      <w:sz w:val="23"/>
      <w:szCs w:val="23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F14A29"/>
    <w:pPr>
      <w:shd w:val="clear" w:color="auto" w:fill="FFFFFF"/>
      <w:spacing w:before="300" w:line="326" w:lineRule="exact"/>
      <w:jc w:val="both"/>
      <w:outlineLvl w:val="1"/>
    </w:pPr>
    <w:rPr>
      <w:b/>
      <w:bCs/>
      <w:i/>
      <w:i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2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70874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360"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autoSpaceDE w:val="0"/>
      <w:autoSpaceDN w:val="0"/>
      <w:adjustRightInd w:val="0"/>
      <w:spacing w:before="120" w:after="100" w:afterAutospacing="1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num" w:pos="720"/>
        <w:tab w:val="left" w:pos="1790"/>
        <w:tab w:val="decimal" w:pos="7790"/>
        <w:tab w:val="left" w:pos="8179"/>
      </w:tabs>
      <w:suppressAutoHyphens/>
      <w:autoSpaceDE w:val="0"/>
      <w:ind w:left="567" w:hanging="720"/>
      <w:outlineLvl w:val="2"/>
    </w:pPr>
    <w:rPr>
      <w:sz w:val="28"/>
      <w:lang w:eastAsia="ar-SA"/>
    </w:rPr>
  </w:style>
  <w:style w:type="paragraph" w:styleId="Nagwek4">
    <w:name w:val="heading 4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ind w:left="60"/>
      <w:outlineLvl w:val="5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jc w:val="both"/>
      <w:outlineLvl w:val="7"/>
    </w:pPr>
    <w:rPr>
      <w:rFonts w:eastAsia="MS Mincho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360"/>
    </w:pPr>
  </w:style>
  <w:style w:type="paragraph" w:styleId="Tytu">
    <w:name w:val="Title"/>
    <w:basedOn w:val="Normalny"/>
    <w:qFormat/>
    <w:pPr>
      <w:jc w:val="center"/>
    </w:pPr>
    <w:rPr>
      <w:b/>
      <w:bCs/>
    </w:rPr>
  </w:style>
  <w:style w:type="paragraph" w:styleId="Tekstpodstawowywcity2">
    <w:name w:val="Body Text Indent 2"/>
    <w:basedOn w:val="Normalny"/>
    <w:pPr>
      <w:spacing w:line="480" w:lineRule="auto"/>
      <w:ind w:left="480"/>
    </w:pPr>
  </w:style>
  <w:style w:type="paragraph" w:customStyle="1" w:styleId="WW-Tekstpodstawowywcity3">
    <w:name w:val="WW-Tekst podstawowy wcięty 3"/>
    <w:basedOn w:val="Normalny"/>
    <w:pPr>
      <w:widowControl w:val="0"/>
      <w:suppressAutoHyphens/>
      <w:autoSpaceDE w:val="0"/>
      <w:ind w:left="709" w:firstLine="11"/>
    </w:pPr>
    <w:rPr>
      <w:sz w:val="28"/>
      <w:lang w:eastAsia="ar-SA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pPr>
      <w:widowControl w:val="0"/>
      <w:suppressAutoHyphens/>
      <w:autoSpaceDE w:val="0"/>
      <w:jc w:val="both"/>
    </w:pPr>
    <w:rPr>
      <w:lang w:eastAsia="ar-SA"/>
    </w:rPr>
  </w:style>
  <w:style w:type="paragraph" w:styleId="Tekstpodstawowywcity3">
    <w:name w:val="Body Text Indent 3"/>
    <w:basedOn w:val="Normalny"/>
    <w:pPr>
      <w:spacing w:line="360" w:lineRule="auto"/>
      <w:ind w:left="360"/>
    </w:pPr>
    <w:rPr>
      <w:u w:val="single"/>
    </w:rPr>
  </w:style>
  <w:style w:type="paragraph" w:styleId="Tekstpodstawowy2">
    <w:name w:val="Body Text 2"/>
    <w:basedOn w:val="Normalny"/>
    <w:pPr>
      <w:widowControl w:val="0"/>
      <w:autoSpaceDE w:val="0"/>
      <w:spacing w:line="360" w:lineRule="auto"/>
      <w:jc w:val="both"/>
    </w:pPr>
    <w:rPr>
      <w:b/>
      <w:bCs/>
      <w:u w:val="single"/>
    </w:rPr>
  </w:style>
  <w:style w:type="paragraph" w:styleId="Tekstpodstawowy">
    <w:name w:val="Body Text"/>
    <w:basedOn w:val="Normalny"/>
    <w:pPr>
      <w:widowControl w:val="0"/>
      <w:tabs>
        <w:tab w:val="left" w:pos="1790"/>
        <w:tab w:val="decimal" w:pos="7790"/>
        <w:tab w:val="left" w:pos="8179"/>
      </w:tabs>
      <w:suppressAutoHyphens/>
      <w:autoSpaceDE w:val="0"/>
    </w:pPr>
    <w:rPr>
      <w:sz w:val="28"/>
      <w:u w:val="single"/>
      <w:lang w:eastAsia="ar-SA"/>
    </w:rPr>
  </w:style>
  <w:style w:type="paragraph" w:styleId="Podtytu">
    <w:name w:val="Subtitle"/>
    <w:basedOn w:val="Normalny"/>
    <w:qFormat/>
    <w:pPr>
      <w:spacing w:line="360" w:lineRule="auto"/>
    </w:pPr>
    <w:rPr>
      <w:rFonts w:ascii="Arial" w:hAnsi="Arial" w:cs="Arial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dolnego">
    <w:name w:val="footnote text"/>
    <w:basedOn w:val="Normalny"/>
    <w:semiHidden/>
    <w:rsid w:val="00CC277E"/>
    <w:rPr>
      <w:sz w:val="20"/>
      <w:szCs w:val="20"/>
    </w:rPr>
  </w:style>
  <w:style w:type="paragraph" w:styleId="Tekstpodstawowy3">
    <w:name w:val="Body Text 3"/>
    <w:basedOn w:val="Normalny"/>
    <w:rsid w:val="00CC277E"/>
    <w:pPr>
      <w:spacing w:after="120"/>
    </w:pPr>
    <w:rPr>
      <w:sz w:val="16"/>
      <w:szCs w:val="16"/>
    </w:rPr>
  </w:style>
  <w:style w:type="paragraph" w:customStyle="1" w:styleId="WW-BodyText212">
    <w:name w:val="WW-Body Text 212"/>
    <w:basedOn w:val="Normalny"/>
    <w:rsid w:val="00CC277E"/>
    <w:pPr>
      <w:widowControl w:val="0"/>
      <w:suppressAutoHyphens/>
      <w:overflowPunct w:val="0"/>
      <w:autoSpaceDE w:val="0"/>
      <w:spacing w:line="360" w:lineRule="auto"/>
      <w:ind w:right="-85" w:firstLine="318"/>
      <w:jc w:val="both"/>
      <w:textAlignment w:val="baseline"/>
    </w:pPr>
    <w:rPr>
      <w:rFonts w:ascii="Arial" w:hAnsi="Arial"/>
      <w:color w:val="000000"/>
      <w:szCs w:val="20"/>
      <w:lang w:eastAsia="ar-SA"/>
    </w:rPr>
  </w:style>
  <w:style w:type="paragraph" w:customStyle="1" w:styleId="Tekstpodstawowy21">
    <w:name w:val="Tekst podstawowy 21"/>
    <w:basedOn w:val="Normalny"/>
    <w:rsid w:val="00CC277E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Cs w:val="20"/>
    </w:rPr>
  </w:style>
  <w:style w:type="paragraph" w:customStyle="1" w:styleId="zwyk3y">
    <w:name w:val="zwyk3y"/>
    <w:basedOn w:val="Normalny"/>
    <w:rsid w:val="00CC277E"/>
    <w:pPr>
      <w:widowControl w:val="0"/>
      <w:suppressAutoHyphens/>
      <w:overflowPunct w:val="0"/>
      <w:autoSpaceDE w:val="0"/>
      <w:spacing w:after="60" w:line="360" w:lineRule="auto"/>
      <w:jc w:val="both"/>
      <w:textAlignment w:val="baseline"/>
    </w:pPr>
    <w:rPr>
      <w:rFonts w:ascii="Arial" w:hAnsi="Arial" w:cs="Arial"/>
      <w:sz w:val="22"/>
      <w:szCs w:val="22"/>
      <w:lang w:eastAsia="ar-SA"/>
    </w:rPr>
  </w:style>
  <w:style w:type="paragraph" w:customStyle="1" w:styleId="BodyText21">
    <w:name w:val="Body Text 21"/>
    <w:basedOn w:val="Normalny"/>
    <w:rsid w:val="00CC277E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  <w:style w:type="character" w:styleId="Odwoanieprzypisudolnego">
    <w:name w:val="footnote reference"/>
    <w:semiHidden/>
    <w:rsid w:val="00252B6F"/>
    <w:rPr>
      <w:vertAlign w:val="superscript"/>
    </w:rPr>
  </w:style>
  <w:style w:type="paragraph" w:customStyle="1" w:styleId="Style2">
    <w:name w:val="Style2"/>
    <w:basedOn w:val="Normalny"/>
    <w:rsid w:val="00D46D1C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12">
    <w:name w:val="Font Style12"/>
    <w:rsid w:val="00D46D1C"/>
    <w:rPr>
      <w:rFonts w:ascii="Arial" w:hAnsi="Arial" w:cs="Arial"/>
      <w:b/>
      <w:bCs/>
      <w:sz w:val="30"/>
      <w:szCs w:val="30"/>
    </w:rPr>
  </w:style>
  <w:style w:type="character" w:customStyle="1" w:styleId="FontStyle13">
    <w:name w:val="Font Style13"/>
    <w:rsid w:val="00D46D1C"/>
    <w:rPr>
      <w:rFonts w:ascii="Arial" w:hAnsi="Arial" w:cs="Arial"/>
      <w:b/>
      <w:bCs/>
      <w:sz w:val="22"/>
      <w:szCs w:val="22"/>
    </w:rPr>
  </w:style>
  <w:style w:type="character" w:customStyle="1" w:styleId="FontStyle14">
    <w:name w:val="Font Style14"/>
    <w:rsid w:val="00D46D1C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Normalny"/>
    <w:rsid w:val="00D46D1C"/>
    <w:pPr>
      <w:widowControl w:val="0"/>
      <w:autoSpaceDE w:val="0"/>
      <w:autoSpaceDN w:val="0"/>
      <w:adjustRightInd w:val="0"/>
    </w:pPr>
  </w:style>
  <w:style w:type="paragraph" w:styleId="Listapunktowana2">
    <w:name w:val="List Bullet 2"/>
    <w:basedOn w:val="Normalny"/>
    <w:autoRedefine/>
    <w:rsid w:val="002C776C"/>
    <w:pPr>
      <w:numPr>
        <w:numId w:val="3"/>
      </w:numPr>
    </w:pPr>
  </w:style>
  <w:style w:type="paragraph" w:styleId="Wcicienormalne">
    <w:name w:val="Normal Indent"/>
    <w:basedOn w:val="Normalny"/>
    <w:rsid w:val="00E04FA9"/>
    <w:pPr>
      <w:ind w:left="708"/>
    </w:pPr>
    <w:rPr>
      <w:szCs w:val="20"/>
    </w:rPr>
  </w:style>
  <w:style w:type="paragraph" w:styleId="NormalnyWeb">
    <w:name w:val="Normal (Web)"/>
    <w:basedOn w:val="Normalny"/>
    <w:rsid w:val="00E04FA9"/>
    <w:pPr>
      <w:spacing w:before="100" w:beforeAutospacing="1" w:after="119"/>
    </w:pPr>
  </w:style>
  <w:style w:type="paragraph" w:customStyle="1" w:styleId="western">
    <w:name w:val="western"/>
    <w:basedOn w:val="Normalny"/>
    <w:rsid w:val="00D71D67"/>
    <w:pPr>
      <w:spacing w:before="100" w:beforeAutospacing="1" w:after="100" w:afterAutospacing="1"/>
    </w:pPr>
  </w:style>
  <w:style w:type="paragraph" w:customStyle="1" w:styleId="Normalny1">
    <w:name w:val="Normalny1"/>
    <w:basedOn w:val="Normalny"/>
    <w:rsid w:val="004378A1"/>
    <w:pPr>
      <w:autoSpaceDE w:val="0"/>
      <w:spacing w:after="60"/>
    </w:pPr>
    <w:rPr>
      <w:lang w:bidi="pl-PL"/>
    </w:rPr>
  </w:style>
  <w:style w:type="paragraph" w:customStyle="1" w:styleId="Style8">
    <w:name w:val="Style8"/>
    <w:basedOn w:val="Normalny"/>
    <w:rsid w:val="00EC55E0"/>
    <w:pPr>
      <w:widowControl w:val="0"/>
      <w:autoSpaceDE w:val="0"/>
      <w:autoSpaceDN w:val="0"/>
      <w:adjustRightInd w:val="0"/>
      <w:spacing w:line="418" w:lineRule="exact"/>
      <w:ind w:hanging="730"/>
    </w:pPr>
    <w:rPr>
      <w:rFonts w:ascii="Arial" w:hAnsi="Arial"/>
    </w:rPr>
  </w:style>
  <w:style w:type="paragraph" w:customStyle="1" w:styleId="Style5">
    <w:name w:val="Style5"/>
    <w:basedOn w:val="Normalny"/>
    <w:rsid w:val="001B344A"/>
    <w:pPr>
      <w:widowControl w:val="0"/>
      <w:autoSpaceDE w:val="0"/>
      <w:autoSpaceDN w:val="0"/>
      <w:adjustRightInd w:val="0"/>
      <w:spacing w:line="228" w:lineRule="exact"/>
    </w:pPr>
    <w:rPr>
      <w:rFonts w:ascii="Arial" w:hAnsi="Arial"/>
    </w:rPr>
  </w:style>
  <w:style w:type="character" w:customStyle="1" w:styleId="FontStyle20">
    <w:name w:val="Font Style20"/>
    <w:rsid w:val="001B344A"/>
    <w:rPr>
      <w:rFonts w:ascii="Arial" w:hAnsi="Arial" w:cs="Arial"/>
      <w:b/>
      <w:bCs/>
      <w:i/>
      <w:iCs/>
      <w:sz w:val="22"/>
      <w:szCs w:val="22"/>
    </w:rPr>
  </w:style>
  <w:style w:type="paragraph" w:customStyle="1" w:styleId="Styl2">
    <w:name w:val="Styl2"/>
    <w:basedOn w:val="Normalny"/>
    <w:rsid w:val="001B344A"/>
    <w:pPr>
      <w:autoSpaceDE w:val="0"/>
      <w:autoSpaceDN w:val="0"/>
      <w:adjustRightInd w:val="0"/>
    </w:pPr>
    <w:rPr>
      <w:rFonts w:ascii="Times-Roman" w:hAnsi="Times-Roman" w:cs="Times-Roman"/>
      <w:b/>
      <w:szCs w:val="22"/>
    </w:rPr>
  </w:style>
  <w:style w:type="character" w:customStyle="1" w:styleId="StopkaZnak">
    <w:name w:val="Stopka Znak"/>
    <w:link w:val="Stopka"/>
    <w:rsid w:val="001B344A"/>
    <w:rPr>
      <w:sz w:val="24"/>
      <w:szCs w:val="24"/>
      <w:lang w:val="pl-PL" w:eastAsia="ar-SA" w:bidi="ar-SA"/>
    </w:rPr>
  </w:style>
  <w:style w:type="character" w:styleId="Pogrubienie">
    <w:name w:val="Strong"/>
    <w:qFormat/>
    <w:rsid w:val="00010465"/>
    <w:rPr>
      <w:b/>
      <w:bCs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44620B"/>
    <w:pPr>
      <w:spacing w:line="276" w:lineRule="auto"/>
      <w:ind w:left="220"/>
    </w:pPr>
    <w:rPr>
      <w:rFonts w:ascii="Calibri" w:eastAsia="Calibri" w:hAnsi="Calibri" w:cs="Calibri"/>
      <w:smallCaps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4462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ED2F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D2FE2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ny"/>
    <w:rsid w:val="005D164E"/>
    <w:pPr>
      <w:shd w:val="clear" w:color="auto" w:fill="FFFFFF"/>
      <w:spacing w:after="300" w:line="403" w:lineRule="exact"/>
      <w:ind w:hanging="680"/>
      <w:jc w:val="both"/>
    </w:pPr>
    <w:rPr>
      <w:rFonts w:eastAsia="DejaVu Sans"/>
      <w:sz w:val="22"/>
      <w:szCs w:val="22"/>
    </w:rPr>
  </w:style>
  <w:style w:type="character" w:customStyle="1" w:styleId="Bodytext">
    <w:name w:val="Body text_"/>
    <w:link w:val="Tekstpodstawowy1"/>
    <w:rsid w:val="00F14A29"/>
    <w:rPr>
      <w:sz w:val="24"/>
      <w:szCs w:val="24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F14A29"/>
    <w:pPr>
      <w:shd w:val="clear" w:color="auto" w:fill="FFFFFF"/>
      <w:spacing w:before="600" w:after="300" w:line="326" w:lineRule="exact"/>
      <w:ind w:hanging="360"/>
      <w:jc w:val="both"/>
    </w:pPr>
  </w:style>
  <w:style w:type="character" w:customStyle="1" w:styleId="Heading22">
    <w:name w:val="Heading #2 (2)_"/>
    <w:link w:val="Heading220"/>
    <w:rsid w:val="00F14A29"/>
    <w:rPr>
      <w:b/>
      <w:bCs/>
      <w:i/>
      <w:iCs/>
      <w:sz w:val="23"/>
      <w:szCs w:val="23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F14A29"/>
    <w:pPr>
      <w:shd w:val="clear" w:color="auto" w:fill="FFFFFF"/>
      <w:spacing w:before="300" w:line="326" w:lineRule="exact"/>
      <w:jc w:val="both"/>
      <w:outlineLvl w:val="1"/>
    </w:pPr>
    <w:rPr>
      <w:b/>
      <w:bCs/>
      <w:i/>
      <w:i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BA4F5-1EEB-453A-B13D-C52C4A4A6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2674</TotalTime>
  <Pages>3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>Pracownia Projektowa</Company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Jan Czubaj</dc:creator>
  <cp:lastModifiedBy>CivilEnginner</cp:lastModifiedBy>
  <cp:revision>65</cp:revision>
  <cp:lastPrinted>2018-06-01T18:17:00Z</cp:lastPrinted>
  <dcterms:created xsi:type="dcterms:W3CDTF">2018-02-15T18:09:00Z</dcterms:created>
  <dcterms:modified xsi:type="dcterms:W3CDTF">2018-10-13T15:03:00Z</dcterms:modified>
</cp:coreProperties>
</file>